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1E4C6" w14:textId="25E4842A" w:rsidR="00402AFA" w:rsidRDefault="002831BC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4AAF0DDB" wp14:editId="38B37927">
            <wp:extent cx="1920240" cy="798830"/>
            <wp:effectExtent l="0" t="0" r="381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539E8" w14:textId="78091B3E" w:rsidR="00387FF1" w:rsidRPr="00512AF7" w:rsidRDefault="00387FF1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</w:p>
    <w:p w14:paraId="36FB3526" w14:textId="090BC666" w:rsidR="00387FF1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23C6F27A" w14:textId="77777777" w:rsidR="00AA74C5" w:rsidRPr="00512AF7" w:rsidRDefault="00AA74C5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3F4A2EF9" w:rsidR="00387FF1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1BF8D117" w14:textId="58E4A8C8" w:rsidR="00E710AC" w:rsidRPr="00512AF7" w:rsidRDefault="00BC7C63" w:rsidP="00387FF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na</w:t>
      </w:r>
    </w:p>
    <w:p w14:paraId="70D4677C" w14:textId="29D54F5B" w:rsidR="00D13F5F" w:rsidRPr="00D13F5F" w:rsidRDefault="00387FF1" w:rsidP="00D13F5F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BF5807">
        <w:rPr>
          <w:rFonts w:ascii="Arial" w:hAnsi="Arial" w:cs="Arial"/>
          <w:b/>
          <w:sz w:val="32"/>
          <w:szCs w:val="32"/>
        </w:rPr>
        <w:t xml:space="preserve"> </w:t>
      </w:r>
      <w:r w:rsidR="00D13F5F" w:rsidRPr="00D13F5F">
        <w:rPr>
          <w:rFonts w:ascii="Arial" w:hAnsi="Arial" w:cs="Arial"/>
          <w:b/>
          <w:bCs/>
          <w:i/>
          <w:sz w:val="32"/>
          <w:szCs w:val="32"/>
        </w:rPr>
        <w:t>„Wykonywanie obsługi konserwacyjno-serwisowej kotłowni i centrali wentylacyjnej”</w:t>
      </w:r>
    </w:p>
    <w:p w14:paraId="2647CB88" w14:textId="1D0C6207" w:rsidR="00C76301" w:rsidRPr="00BF5807" w:rsidRDefault="00C76301" w:rsidP="00387FF1">
      <w:pPr>
        <w:jc w:val="center"/>
        <w:rPr>
          <w:rFonts w:ascii="Arial" w:hAnsi="Arial" w:cs="Arial"/>
          <w:b/>
          <w:i/>
          <w:sz w:val="32"/>
          <w:szCs w:val="32"/>
        </w:rPr>
      </w:pPr>
    </w:p>
    <w:p w14:paraId="367004D6" w14:textId="3CEFAC6F" w:rsidR="007F5C1C" w:rsidRPr="007F5C1C" w:rsidRDefault="00DF0068" w:rsidP="007F5C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CRZ:</w:t>
      </w:r>
      <w:r w:rsidR="00D0139E">
        <w:rPr>
          <w:rFonts w:ascii="Arial" w:hAnsi="Arial" w:cs="Arial"/>
          <w:b/>
          <w:sz w:val="32"/>
          <w:szCs w:val="32"/>
        </w:rPr>
        <w:t xml:space="preserve"> </w:t>
      </w:r>
      <w:r w:rsidR="00157FEA" w:rsidRPr="00157FEA">
        <w:rPr>
          <w:rFonts w:ascii="Arial" w:hAnsi="Arial" w:cs="Arial"/>
          <w:b/>
          <w:bCs/>
          <w:sz w:val="32"/>
          <w:szCs w:val="32"/>
        </w:rPr>
        <w:t>NP/OD/26/0093/OD/BAOD</w:t>
      </w:r>
    </w:p>
    <w:p w14:paraId="1155C21A" w14:textId="5A3B77CE" w:rsidR="00387FF1" w:rsidRPr="00512AF7" w:rsidRDefault="00387FF1" w:rsidP="007F5C1C">
      <w:pPr>
        <w:jc w:val="center"/>
        <w:rPr>
          <w:rFonts w:ascii="Arial" w:hAnsi="Arial" w:cs="Arial"/>
          <w:sz w:val="20"/>
          <w:szCs w:val="20"/>
        </w:rPr>
      </w:pPr>
    </w:p>
    <w:p w14:paraId="22042069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35C2221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29365EB6" w14:textId="7021AEBC" w:rsidR="00387FF1" w:rsidRPr="002A5499" w:rsidRDefault="002A5499" w:rsidP="002A5499">
      <w:pPr>
        <w:jc w:val="center"/>
        <w:rPr>
          <w:rFonts w:ascii="Arial" w:hAnsi="Arial" w:cs="Arial"/>
          <w:color w:val="7030A0"/>
          <w:sz w:val="48"/>
          <w:szCs w:val="48"/>
        </w:rPr>
      </w:pPr>
      <w:r w:rsidRPr="002A5499">
        <w:rPr>
          <w:rFonts w:ascii="Arial" w:hAnsi="Arial" w:cs="Arial"/>
          <w:color w:val="7030A0"/>
          <w:sz w:val="48"/>
          <w:szCs w:val="48"/>
        </w:rPr>
        <w:t>ZAŁĄCZNIKI EDYTOWALNE</w:t>
      </w:r>
    </w:p>
    <w:p w14:paraId="25DC23CA" w14:textId="77777777" w:rsidR="00387FF1" w:rsidRDefault="00387FF1" w:rsidP="00387FF1">
      <w:pPr>
        <w:jc w:val="both"/>
        <w:rPr>
          <w:rFonts w:ascii="Arial" w:hAnsi="Arial" w:cs="Arial"/>
          <w:sz w:val="20"/>
          <w:szCs w:val="20"/>
        </w:rPr>
      </w:pPr>
    </w:p>
    <w:p w14:paraId="3CCBBD18" w14:textId="2CAAFBC7" w:rsidR="00387FF1" w:rsidRDefault="00387FF1" w:rsidP="00C76301">
      <w:pPr>
        <w:tabs>
          <w:tab w:val="left" w:pos="6990"/>
        </w:tabs>
        <w:jc w:val="both"/>
        <w:rPr>
          <w:rFonts w:ascii="Arial" w:hAnsi="Arial" w:cs="Arial"/>
          <w:sz w:val="20"/>
          <w:szCs w:val="20"/>
        </w:rPr>
      </w:pPr>
      <w:r w:rsidRPr="00512AF7">
        <w:rPr>
          <w:rFonts w:ascii="Arial" w:hAnsi="Arial" w:cs="Arial"/>
          <w:sz w:val="20"/>
          <w:szCs w:val="20"/>
        </w:rPr>
        <w:t xml:space="preserve">  </w:t>
      </w:r>
      <w:r w:rsidR="00C76301">
        <w:rPr>
          <w:rFonts w:ascii="Arial" w:hAnsi="Arial" w:cs="Arial"/>
          <w:sz w:val="20"/>
          <w:szCs w:val="20"/>
        </w:rPr>
        <w:tab/>
      </w:r>
    </w:p>
    <w:p w14:paraId="6AC548FA" w14:textId="77777777" w:rsidR="00604743" w:rsidRDefault="00604743" w:rsidP="0060474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04743">
        <w:rPr>
          <w:rFonts w:ascii="Arial" w:hAnsi="Arial" w:cs="Arial"/>
          <w:b/>
          <w:sz w:val="20"/>
          <w:szCs w:val="20"/>
        </w:rPr>
        <w:t xml:space="preserve"> </w:t>
      </w:r>
    </w:p>
    <w:p w14:paraId="7BA32DA6" w14:textId="6D559ECA" w:rsidR="006013B4" w:rsidRDefault="00C76301" w:rsidP="00604743">
      <w:pPr>
        <w:tabs>
          <w:tab w:val="left" w:pos="6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C6EF688" w14:textId="2DECAC90" w:rsidR="008602F3" w:rsidRDefault="008602F3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BA4E68D" w14:textId="302DB20C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41455E4" w14:textId="7B2FFC5E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AF19B9B" w14:textId="21EB7415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D11D52" w14:textId="515ECEDF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D33130F" w14:textId="6B6EFC51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D28F69" w14:textId="77D47CD8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DC6522C" w14:textId="2C4B2473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9C207AC" w14:textId="03AD3EA9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8497F76" w14:textId="77777777" w:rsidR="002A5499" w:rsidRDefault="002A549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46C5A1A" w14:textId="6BC969CA" w:rsidR="00D13F5F" w:rsidRDefault="00D13F5F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8EC5C20" w14:textId="0E970747" w:rsidR="00D13F5F" w:rsidRDefault="00D13F5F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2FEE57D" w14:textId="77777777" w:rsidR="00D13F5F" w:rsidRDefault="00D13F5F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973AF4D" w14:textId="77777777" w:rsidR="00266B70" w:rsidRDefault="00266B70" w:rsidP="002E62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B39CF7" w14:textId="095E0839" w:rsidR="00402AFA" w:rsidRDefault="00C76301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D3823">
        <w:rPr>
          <w:rFonts w:ascii="Arial" w:hAnsi="Arial" w:cs="Arial"/>
          <w:sz w:val="20"/>
          <w:szCs w:val="20"/>
        </w:rPr>
        <w:t xml:space="preserve">Warszawa, </w:t>
      </w:r>
      <w:r w:rsidRPr="00680EE8">
        <w:rPr>
          <w:rFonts w:ascii="Arial" w:hAnsi="Arial" w:cs="Arial"/>
          <w:sz w:val="20"/>
          <w:szCs w:val="20"/>
        </w:rPr>
        <w:t xml:space="preserve">dnia </w:t>
      </w:r>
      <w:r w:rsidR="0091136C">
        <w:rPr>
          <w:rFonts w:ascii="Arial" w:hAnsi="Arial" w:cs="Arial"/>
          <w:sz w:val="20"/>
          <w:szCs w:val="20"/>
        </w:rPr>
        <w:t>23</w:t>
      </w:r>
      <w:r w:rsidR="00D13F5F">
        <w:rPr>
          <w:rFonts w:ascii="Arial" w:hAnsi="Arial" w:cs="Arial"/>
          <w:sz w:val="20"/>
          <w:szCs w:val="20"/>
        </w:rPr>
        <w:t>.</w:t>
      </w:r>
      <w:r w:rsidR="007F5C1C">
        <w:rPr>
          <w:rFonts w:ascii="Arial" w:hAnsi="Arial" w:cs="Arial"/>
          <w:sz w:val="20"/>
          <w:szCs w:val="20"/>
        </w:rPr>
        <w:t>01.2026</w:t>
      </w:r>
      <w:r w:rsidRPr="00680EE8">
        <w:rPr>
          <w:rFonts w:ascii="Arial" w:hAnsi="Arial" w:cs="Arial"/>
          <w:sz w:val="20"/>
          <w:szCs w:val="20"/>
        </w:rPr>
        <w:t>r.</w:t>
      </w:r>
    </w:p>
    <w:p w14:paraId="041842AD" w14:textId="77777777" w:rsidR="002831BC" w:rsidRDefault="002831BC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8C38DD7" w14:textId="1125579C" w:rsidR="00907C9B" w:rsidRDefault="00907C9B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09EC1BA" w14:textId="457AF667" w:rsidR="00907C9B" w:rsidRDefault="00907C9B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589A34C" w14:textId="3441A25C" w:rsidR="00387FF1" w:rsidRPr="00C76301" w:rsidRDefault="00C447DD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D62B13">
        <w:rPr>
          <w:rFonts w:ascii="Arial" w:hAnsi="Arial" w:cs="Arial"/>
          <w:sz w:val="20"/>
          <w:szCs w:val="20"/>
        </w:rPr>
        <w:t>[</w:t>
      </w:r>
      <w:r w:rsidR="00387FF1" w:rsidRPr="0002162F">
        <w:rPr>
          <w:rFonts w:ascii="Arial" w:hAnsi="Arial" w:cs="Arial"/>
          <w:b/>
          <w:sz w:val="20"/>
          <w:szCs w:val="20"/>
        </w:rPr>
        <w:t>Załącznik nr 2</w:t>
      </w:r>
      <w:r w:rsidR="00387FF1"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="00387FF1"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397D8B40" w14:textId="77777777" w:rsidR="002831BC" w:rsidRDefault="002831BC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5E6A2797" w14:textId="4A124212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831BC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32"/>
          <w:szCs w:val="32"/>
        </w:rPr>
      </w:pPr>
      <w:r w:rsidRPr="002831BC">
        <w:rPr>
          <w:rFonts w:ascii="Arial" w:eastAsia="Calibri" w:hAnsi="Arial" w:cs="Arial"/>
          <w:b/>
          <w:spacing w:val="20"/>
          <w:sz w:val="32"/>
          <w:szCs w:val="32"/>
        </w:rPr>
        <w:t>O F E R T A</w:t>
      </w:r>
    </w:p>
    <w:p w14:paraId="211AAEB2" w14:textId="0BF7FDBC" w:rsidR="00387FF1" w:rsidRPr="00BF5807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F5807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BF5807">
        <w:rPr>
          <w:rFonts w:ascii="Arial" w:eastAsia="Calibri" w:hAnsi="Arial" w:cs="Arial"/>
          <w:sz w:val="20"/>
          <w:szCs w:val="20"/>
        </w:rPr>
        <w:t>:</w:t>
      </w:r>
      <w:r w:rsidR="004133C3" w:rsidRPr="004133C3">
        <w:rPr>
          <w:rFonts w:ascii="Arial" w:hAnsi="Arial" w:cs="Arial"/>
          <w:b/>
          <w:bCs/>
          <w:sz w:val="32"/>
          <w:szCs w:val="32"/>
        </w:rPr>
        <w:t xml:space="preserve"> </w:t>
      </w:r>
      <w:r w:rsidR="00157FEA" w:rsidRPr="00157FEA">
        <w:rPr>
          <w:rFonts w:ascii="Arial" w:eastAsia="Calibri" w:hAnsi="Arial" w:cs="Arial"/>
          <w:b/>
          <w:bCs/>
          <w:sz w:val="20"/>
          <w:szCs w:val="20"/>
        </w:rPr>
        <w:t>NP/OD/26/0093/OD/BAOD</w:t>
      </w:r>
      <w:r w:rsidR="00157FE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9867BF">
        <w:rPr>
          <w:rFonts w:ascii="Arial" w:eastAsia="Calibri" w:hAnsi="Arial" w:cs="Arial"/>
          <w:sz w:val="20"/>
          <w:szCs w:val="20"/>
        </w:rPr>
        <w:t>pn.</w:t>
      </w:r>
      <w:r w:rsidRPr="00BF5807">
        <w:rPr>
          <w:rFonts w:ascii="Arial" w:eastAsia="Calibri" w:hAnsi="Arial" w:cs="Arial"/>
          <w:sz w:val="20"/>
          <w:szCs w:val="20"/>
        </w:rPr>
        <w:t xml:space="preserve">: </w:t>
      </w:r>
    </w:p>
    <w:p w14:paraId="67DAFF75" w14:textId="077CA0C8" w:rsidR="008A098A" w:rsidRPr="008A098A" w:rsidRDefault="00425D7D" w:rsidP="008A098A">
      <w:pPr>
        <w:spacing w:after="120" w:line="240" w:lineRule="auto"/>
        <w:jc w:val="center"/>
        <w:rPr>
          <w:rFonts w:ascii="Arial" w:eastAsia="Calibri" w:hAnsi="Arial" w:cs="Arial"/>
          <w:b/>
          <w:bCs/>
          <w:i/>
          <w:sz w:val="20"/>
          <w:szCs w:val="20"/>
        </w:rPr>
      </w:pPr>
      <w:r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8A098A" w:rsidRPr="008A098A">
        <w:rPr>
          <w:rFonts w:ascii="Arial" w:eastAsia="Calibri" w:hAnsi="Arial" w:cs="Arial"/>
          <w:b/>
          <w:bCs/>
          <w:i/>
          <w:sz w:val="20"/>
          <w:szCs w:val="20"/>
        </w:rPr>
        <w:t>„Wykonywanie obsługi konserwacyjno-serwisowej urządzeń kotłowni oraz centrali wentylacyjnej”</w:t>
      </w:r>
    </w:p>
    <w:p w14:paraId="17AC9C23" w14:textId="759C47D5" w:rsidR="00387FF1" w:rsidRPr="00D83F3D" w:rsidRDefault="00387FF1" w:rsidP="00425D7D">
      <w:pPr>
        <w:spacing w:after="12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0E85C6E6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2C29BD" w14:textId="624A1CBD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3D59C6" w14:textId="77777777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CBB3FD" w14:textId="35C4A835" w:rsidR="00531224" w:rsidRDefault="00531224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60288DD7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E8471E5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76E680F6" w14:textId="77777777" w:rsidR="008A098A" w:rsidRDefault="008A098A" w:rsidP="008A098A">
      <w:pPr>
        <w:keepLines/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0120F2">
        <w:rPr>
          <w:rFonts w:ascii="Arial" w:hAnsi="Arial" w:cs="Arial"/>
          <w:color w:val="000000" w:themeColor="text1"/>
          <w:sz w:val="20"/>
          <w:szCs w:val="20"/>
          <w:lang w:eastAsia="pl-PL"/>
        </w:rPr>
        <w:t>zgodnie z wyliczeniami Formularza cenowego (</w:t>
      </w:r>
      <w:r w:rsidRPr="008A098A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Załącznik nr 3</w:t>
      </w:r>
      <w:r w:rsidRPr="000120F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do Regulaminu </w:t>
      </w:r>
      <w:r w:rsidRPr="009033F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postępowania - </w:t>
      </w:r>
      <w:r w:rsidRPr="00BF3C5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następującą cenę za świadczenie usług objętych przedmiotem zakupu na warunkach </w:t>
      </w: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                              </w:t>
      </w:r>
      <w:r w:rsidRPr="00BF3C5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określonych w Regulaminie postępowania 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(Należy przenieść wartości </w:t>
      </w:r>
      <w:r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z Tabeli  I </w:t>
      </w:r>
      <w:r w:rsidRPr="00BF3C51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>Formularza cenowego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 -</w:t>
      </w:r>
      <w:r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  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u w:val="single"/>
          <w:lang w:eastAsia="pl-PL"/>
        </w:rPr>
        <w:t>w zależności od części, na którą składana jest oferta</w:t>
      </w:r>
      <w:r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):</w:t>
      </w:r>
    </w:p>
    <w:p w14:paraId="1BCF60E5" w14:textId="720F859D" w:rsidR="00387FF1" w:rsidRDefault="00387FF1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13613C2" w14:textId="12A0A6A9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3826692E" w14:textId="349DC924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243A2785" w14:textId="660AF10E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CE9AD3" w14:textId="2D166A58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FFA75B4" w14:textId="56825C05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Style w:val="Tabela-Siatka3411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2976"/>
        <w:gridCol w:w="1418"/>
        <w:gridCol w:w="2239"/>
        <w:gridCol w:w="2268"/>
      </w:tblGrid>
      <w:tr w:rsidR="008A098A" w:rsidRPr="008A098A" w14:paraId="74747C8E" w14:textId="77777777" w:rsidTr="008A098A">
        <w:trPr>
          <w:trHeight w:val="353"/>
          <w:tblHeader/>
        </w:trPr>
        <w:tc>
          <w:tcPr>
            <w:tcW w:w="1419" w:type="dxa"/>
            <w:vMerge w:val="restart"/>
            <w:shd w:val="clear" w:color="auto" w:fill="C6D9F1" w:themeFill="text2" w:themeFillTint="33"/>
            <w:vAlign w:val="center"/>
          </w:tcPr>
          <w:p w14:paraId="3AACC95D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Numer części Zakupu</w:t>
            </w:r>
          </w:p>
        </w:tc>
        <w:tc>
          <w:tcPr>
            <w:tcW w:w="2976" w:type="dxa"/>
            <w:vMerge w:val="restart"/>
            <w:shd w:val="clear" w:color="auto" w:fill="C6D9F1" w:themeFill="text2" w:themeFillTint="33"/>
            <w:vAlign w:val="center"/>
          </w:tcPr>
          <w:p w14:paraId="11B5B9D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Nazwa części Zakupu</w:t>
            </w:r>
          </w:p>
        </w:tc>
        <w:tc>
          <w:tcPr>
            <w:tcW w:w="1418" w:type="dxa"/>
            <w:vMerge w:val="restart"/>
            <w:shd w:val="clear" w:color="auto" w:fill="C6D9F1" w:themeFill="text2" w:themeFillTint="33"/>
            <w:vAlign w:val="center"/>
          </w:tcPr>
          <w:p w14:paraId="03A865A0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Zaznaczyć „x” jeżeli oferta jest składana na daną część Zakupu</w:t>
            </w:r>
          </w:p>
        </w:tc>
        <w:tc>
          <w:tcPr>
            <w:tcW w:w="4507" w:type="dxa"/>
            <w:gridSpan w:val="2"/>
            <w:shd w:val="clear" w:color="auto" w:fill="C6D9F1" w:themeFill="text2" w:themeFillTint="33"/>
            <w:vAlign w:val="center"/>
          </w:tcPr>
          <w:p w14:paraId="6E4F54C8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 xml:space="preserve">Wynagrodzenie Wykonawcy zgodnie z Formularzem cenowym </w:t>
            </w:r>
          </w:p>
        </w:tc>
      </w:tr>
      <w:tr w:rsidR="008A098A" w:rsidRPr="008A098A" w14:paraId="435DDF9A" w14:textId="77777777" w:rsidTr="008A098A">
        <w:trPr>
          <w:trHeight w:val="352"/>
          <w:tblHeader/>
        </w:trPr>
        <w:tc>
          <w:tcPr>
            <w:tcW w:w="1419" w:type="dxa"/>
            <w:vMerge/>
            <w:shd w:val="clear" w:color="auto" w:fill="C6D9F1" w:themeFill="text2" w:themeFillTint="33"/>
            <w:vAlign w:val="center"/>
          </w:tcPr>
          <w:p w14:paraId="33DB5630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C6D9F1" w:themeFill="text2" w:themeFillTint="33"/>
          </w:tcPr>
          <w:p w14:paraId="008639F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14:paraId="386B94D9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C6D9F1" w:themeFill="text2" w:themeFillTint="33"/>
            <w:vAlign w:val="center"/>
          </w:tcPr>
          <w:p w14:paraId="123A1EEE" w14:textId="2E0E8A8F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>należy przenieść całk</w:t>
            </w:r>
            <w:r>
              <w:rPr>
                <w:rFonts w:ascii="Arial" w:hAnsi="Arial" w:cs="Arial"/>
                <w:b/>
                <w:sz w:val="18"/>
                <w:szCs w:val="18"/>
              </w:rPr>
              <w:t>owitą wartość netto z T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abeli I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>(w zależności od części, na którą składana jest oferta) Formularza cenowego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5AC14416" w14:textId="659DFCC6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należy przenieść całkowitą wartość brutto z </w:t>
            </w: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 xml:space="preserve">abeli I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br/>
              <w:t xml:space="preserve"> (w zależności od części, na którą składana jest oferta) Formularza cenowego</w:t>
            </w:r>
          </w:p>
        </w:tc>
      </w:tr>
      <w:tr w:rsidR="008A098A" w:rsidRPr="008A098A" w14:paraId="5B0122B1" w14:textId="77777777" w:rsidTr="008A098A">
        <w:trPr>
          <w:trHeight w:val="1615"/>
        </w:trPr>
        <w:tc>
          <w:tcPr>
            <w:tcW w:w="1419" w:type="dxa"/>
            <w:shd w:val="clear" w:color="auto" w:fill="C6D9F1" w:themeFill="text2" w:themeFillTint="33"/>
            <w:vAlign w:val="center"/>
          </w:tcPr>
          <w:p w14:paraId="0357E819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Część 1</w:t>
            </w:r>
          </w:p>
        </w:tc>
        <w:tc>
          <w:tcPr>
            <w:tcW w:w="2976" w:type="dxa"/>
            <w:vAlign w:val="center"/>
          </w:tcPr>
          <w:p w14:paraId="5E6FAFB1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8A098A">
              <w:rPr>
                <w:rFonts w:ascii="Arial" w:hAnsi="Arial" w:cs="Arial"/>
                <w:sz w:val="18"/>
                <w:szCs w:val="18"/>
              </w:rPr>
              <w:t xml:space="preserve">Wykonywanie obsługi  konserwacyjno – serwisowej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kotłowni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na obiekcie zlokalizowanym w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Wałbrzychu przy ul. Kościuszki 1,3,5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7DB4045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18A000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BF2AF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E12A03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15A9D3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442103DB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19DBA4E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8A098A" w14:paraId="378AEFEA" w14:textId="77777777" w:rsidTr="008A098A">
        <w:trPr>
          <w:trHeight w:val="884"/>
        </w:trPr>
        <w:tc>
          <w:tcPr>
            <w:tcW w:w="1419" w:type="dxa"/>
            <w:shd w:val="clear" w:color="auto" w:fill="C6D9F1" w:themeFill="text2" w:themeFillTint="33"/>
            <w:vAlign w:val="center"/>
          </w:tcPr>
          <w:p w14:paraId="559CD0C4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Część 2</w:t>
            </w:r>
          </w:p>
        </w:tc>
        <w:tc>
          <w:tcPr>
            <w:tcW w:w="2976" w:type="dxa"/>
            <w:vAlign w:val="center"/>
          </w:tcPr>
          <w:p w14:paraId="7C01E1B1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8A098A">
              <w:rPr>
                <w:rFonts w:ascii="Arial" w:hAnsi="Arial" w:cs="Arial"/>
                <w:sz w:val="18"/>
                <w:szCs w:val="18"/>
              </w:rPr>
              <w:t xml:space="preserve">Wykonywanie obsługi  konserwacyjno – serwisowej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 xml:space="preserve">kotłowni i centrali wentylacyjnej 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na obiekcie zlokalizowanym we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Wrocławiu przy ul. Gazowej 3,                  budynek „G”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</w:p>
        </w:tc>
        <w:tc>
          <w:tcPr>
            <w:tcW w:w="1418" w:type="dxa"/>
            <w:vAlign w:val="center"/>
          </w:tcPr>
          <w:p w14:paraId="6F3C321E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735B9B9C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C6DB379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8A098A" w14:paraId="663AE73E" w14:textId="77777777" w:rsidTr="008A098A">
        <w:trPr>
          <w:trHeight w:val="884"/>
        </w:trPr>
        <w:tc>
          <w:tcPr>
            <w:tcW w:w="1419" w:type="dxa"/>
            <w:shd w:val="clear" w:color="auto" w:fill="C6D9F1" w:themeFill="text2" w:themeFillTint="33"/>
            <w:vAlign w:val="center"/>
          </w:tcPr>
          <w:p w14:paraId="6822BE5F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98A">
              <w:rPr>
                <w:rFonts w:ascii="Arial" w:hAnsi="Arial" w:cs="Arial"/>
                <w:b/>
                <w:sz w:val="18"/>
                <w:szCs w:val="18"/>
              </w:rPr>
              <w:t>Część 3</w:t>
            </w:r>
          </w:p>
        </w:tc>
        <w:tc>
          <w:tcPr>
            <w:tcW w:w="2976" w:type="dxa"/>
            <w:vAlign w:val="center"/>
          </w:tcPr>
          <w:p w14:paraId="17EE1E9A" w14:textId="77777777" w:rsidR="008A098A" w:rsidRPr="008A098A" w:rsidRDefault="008A098A" w:rsidP="008A098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8A098A">
              <w:rPr>
                <w:rFonts w:ascii="Arial" w:hAnsi="Arial" w:cs="Arial"/>
                <w:sz w:val="18"/>
                <w:szCs w:val="18"/>
              </w:rPr>
              <w:t xml:space="preserve">Wykonywanie obsługi  konserwacyjno – serwisowej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kotłowni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na obiekcie zlokalizowanym  w </w:t>
            </w:r>
            <w:r w:rsidRPr="008A098A">
              <w:rPr>
                <w:rFonts w:ascii="Arial" w:hAnsi="Arial" w:cs="Arial"/>
                <w:b/>
                <w:sz w:val="18"/>
                <w:szCs w:val="18"/>
              </w:rPr>
              <w:t>Zielonej Górze, przy  ul. Zacisze 13</w:t>
            </w:r>
            <w:r w:rsidRPr="008A098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2518B67D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401DAA42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D197F71" w14:textId="77777777" w:rsidR="008A098A" w:rsidRPr="008A098A" w:rsidRDefault="008A098A" w:rsidP="008A098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C7D1FE" w14:textId="1E2595BA" w:rsidR="00950505" w:rsidRDefault="00950505" w:rsidP="00950505">
      <w:pPr>
        <w:keepLines/>
        <w:tabs>
          <w:tab w:val="left" w:pos="935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4A8C608C" w:rsidR="00387FF1" w:rsidRPr="00425D7D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425D7D">
        <w:rPr>
          <w:rFonts w:ascii="Arial" w:hAnsi="Arial" w:cs="Arial"/>
          <w:b/>
          <w:sz w:val="20"/>
          <w:szCs w:val="20"/>
          <w:u w:val="single"/>
          <w:lang w:eastAsia="ar-SA"/>
        </w:rPr>
        <w:t>Oświadczamy, że:</w:t>
      </w:r>
    </w:p>
    <w:p w14:paraId="2ECFAE68" w14:textId="4A05423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oraz </w:t>
      </w:r>
      <w:r w:rsidR="00950505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09A93A76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Oświadczamy, że w przypadku gdy realizacja </w:t>
      </w:r>
      <w:r w:rsidR="0032719F">
        <w:rPr>
          <w:rFonts w:ascii="Arial" w:hAnsi="Arial" w:cs="Arial"/>
          <w:sz w:val="20"/>
          <w:szCs w:val="20"/>
        </w:rPr>
        <w:t>usług</w:t>
      </w:r>
      <w:r w:rsidRPr="00C76301">
        <w:rPr>
          <w:rFonts w:ascii="Arial" w:hAnsi="Arial" w:cs="Arial"/>
          <w:sz w:val="20"/>
          <w:szCs w:val="20"/>
        </w:rPr>
        <w:t xml:space="preserve">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5E928425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0F2EAE">
        <w:rPr>
          <w:rFonts w:ascii="Arial" w:hAnsi="Arial" w:cs="Arial"/>
          <w:sz w:val="20"/>
          <w:szCs w:val="20"/>
        </w:rPr>
        <w:t xml:space="preserve">oraz </w:t>
      </w:r>
      <w:r w:rsidR="00795E20" w:rsidRPr="000F2EAE">
        <w:rPr>
          <w:rFonts w:ascii="Arial" w:hAnsi="Arial" w:cs="Arial"/>
          <w:b/>
          <w:sz w:val="20"/>
          <w:szCs w:val="20"/>
        </w:rPr>
        <w:t>Załącznik</w:t>
      </w:r>
      <w:r w:rsidRPr="000F2EAE">
        <w:rPr>
          <w:rFonts w:ascii="Arial" w:hAnsi="Arial" w:cs="Arial"/>
          <w:b/>
          <w:sz w:val="20"/>
          <w:szCs w:val="20"/>
        </w:rPr>
        <w:t>i</w:t>
      </w:r>
      <w:r w:rsidR="00795E20" w:rsidRPr="000F2EAE">
        <w:rPr>
          <w:rFonts w:ascii="Arial" w:hAnsi="Arial" w:cs="Arial"/>
          <w:b/>
          <w:sz w:val="20"/>
          <w:szCs w:val="20"/>
        </w:rPr>
        <w:t>em</w:t>
      </w:r>
      <w:r w:rsidRPr="000F2EAE">
        <w:rPr>
          <w:rFonts w:ascii="Arial" w:hAnsi="Arial" w:cs="Arial"/>
          <w:b/>
          <w:sz w:val="20"/>
          <w:szCs w:val="20"/>
        </w:rPr>
        <w:t xml:space="preserve"> nr </w:t>
      </w:r>
      <w:r w:rsidR="008A098A">
        <w:rPr>
          <w:rFonts w:ascii="Arial" w:hAnsi="Arial" w:cs="Arial"/>
          <w:b/>
          <w:sz w:val="20"/>
          <w:szCs w:val="20"/>
        </w:rPr>
        <w:t>10</w:t>
      </w:r>
      <w:r w:rsidRPr="000F2EAE">
        <w:rPr>
          <w:rFonts w:ascii="Arial" w:hAnsi="Arial" w:cs="Arial"/>
          <w:sz w:val="20"/>
          <w:szCs w:val="20"/>
        </w:rPr>
        <w:t xml:space="preserve"> do Regulaminu</w:t>
      </w:r>
      <w:r w:rsidRPr="002D2B4F">
        <w:rPr>
          <w:rFonts w:ascii="Arial" w:hAnsi="Arial" w:cs="Arial"/>
          <w:sz w:val="20"/>
          <w:szCs w:val="20"/>
        </w:rPr>
        <w:t xml:space="preserve"> postępowania</w:t>
      </w:r>
      <w:r w:rsidR="00422839">
        <w:rPr>
          <w:rFonts w:ascii="Arial" w:hAnsi="Arial" w:cs="Arial"/>
          <w:sz w:val="20"/>
          <w:szCs w:val="20"/>
        </w:rPr>
        <w:t>;</w:t>
      </w:r>
      <w:r w:rsidRPr="002D2B4F">
        <w:rPr>
          <w:rFonts w:ascii="Arial" w:hAnsi="Arial" w:cs="Arial"/>
          <w:sz w:val="20"/>
          <w:szCs w:val="20"/>
        </w:rPr>
        <w:t xml:space="preserve"> </w:t>
      </w:r>
    </w:p>
    <w:p w14:paraId="590EA053" w14:textId="4C80D9D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="00422839">
        <w:rPr>
          <w:rFonts w:ascii="Arial" w:hAnsi="Arial" w:cs="Arial"/>
          <w:sz w:val="20"/>
          <w:szCs w:val="20"/>
        </w:rPr>
        <w:t>ostępowania;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950505">
        <w:trPr>
          <w:trHeight w:val="70"/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37FBBE3" w:rsidR="00387FF1" w:rsidRPr="00C76301" w:rsidRDefault="008E3BBA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... </w:t>
      </w:r>
      <w:r w:rsidR="00387FF1" w:rsidRPr="00C76301">
        <w:rPr>
          <w:rFonts w:ascii="Arial" w:hAnsi="Arial" w:cs="Arial"/>
          <w:sz w:val="20"/>
          <w:szCs w:val="20"/>
        </w:rPr>
        <w:t>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3ACC5000" w:rsidR="00387FF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4CC9469E" w14:textId="77777777" w:rsidR="002831BC" w:rsidRDefault="002831BC" w:rsidP="00D62B1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  <w:sectPr w:rsidR="002831BC" w:rsidSect="002831BC">
          <w:footerReference w:type="default" r:id="rId9"/>
          <w:pgSz w:w="11920" w:h="16840"/>
          <w:pgMar w:top="1134" w:right="1304" w:bottom="1304" w:left="1304" w:header="720" w:footer="720" w:gutter="0"/>
          <w:cols w:space="720"/>
          <w:noEndnote/>
          <w:docGrid w:linePitch="299"/>
        </w:sectPr>
      </w:pPr>
    </w:p>
    <w:p w14:paraId="4AB561C4" w14:textId="77777777" w:rsidR="008A098A" w:rsidRDefault="008A098A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8195E2F" w14:textId="77777777" w:rsidR="008A098A" w:rsidRPr="007E0E4D" w:rsidRDefault="008A098A" w:rsidP="008A098A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7E0E4D">
        <w:rPr>
          <w:rFonts w:ascii="Arial" w:hAnsi="Arial" w:cs="Arial"/>
          <w:sz w:val="20"/>
          <w:szCs w:val="20"/>
        </w:rPr>
        <w:t>[</w:t>
      </w:r>
      <w:r w:rsidRPr="007E0E4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7E0E4D">
        <w:rPr>
          <w:rFonts w:ascii="Arial" w:hAnsi="Arial" w:cs="Arial"/>
          <w:sz w:val="20"/>
          <w:szCs w:val="20"/>
        </w:rPr>
        <w:t xml:space="preserve"> do Regulaminu postępowania]</w:t>
      </w:r>
    </w:p>
    <w:p w14:paraId="503EDE8E" w14:textId="77777777" w:rsidR="008A098A" w:rsidRDefault="008A098A" w:rsidP="008A098A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</w:p>
    <w:p w14:paraId="16ECD13E" w14:textId="77777777" w:rsidR="008A098A" w:rsidRPr="00CF08FE" w:rsidRDefault="008A098A" w:rsidP="008A098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08FE">
        <w:rPr>
          <w:rFonts w:ascii="Arial" w:hAnsi="Arial" w:cs="Arial"/>
          <w:b/>
          <w:bCs/>
          <w:sz w:val="20"/>
          <w:szCs w:val="20"/>
        </w:rPr>
        <w:t>FORMULARZ CENOWY</w:t>
      </w:r>
    </w:p>
    <w:p w14:paraId="16240155" w14:textId="77777777" w:rsidR="008A098A" w:rsidRPr="00CF08FE" w:rsidRDefault="008A098A" w:rsidP="008A098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53CA21" w14:textId="69884E11" w:rsidR="008A098A" w:rsidRPr="00621D88" w:rsidRDefault="008A098A" w:rsidP="008A098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F08FE">
        <w:rPr>
          <w:rFonts w:ascii="Arial" w:hAnsi="Arial" w:cs="Arial"/>
          <w:sz w:val="20"/>
          <w:szCs w:val="20"/>
        </w:rPr>
        <w:t xml:space="preserve">Ubiegając się o </w:t>
      </w:r>
      <w:r>
        <w:rPr>
          <w:rFonts w:ascii="Arial" w:hAnsi="Arial" w:cs="Arial"/>
          <w:sz w:val="20"/>
          <w:szCs w:val="20"/>
        </w:rPr>
        <w:t xml:space="preserve">zamówienie </w:t>
      </w:r>
      <w:r w:rsidRPr="00CF08FE">
        <w:rPr>
          <w:rFonts w:ascii="Arial" w:hAnsi="Arial" w:cs="Arial"/>
          <w:sz w:val="20"/>
          <w:szCs w:val="20"/>
        </w:rPr>
        <w:t>na „</w:t>
      </w:r>
      <w:r w:rsidRPr="0066299C">
        <w:rPr>
          <w:rFonts w:ascii="Arial" w:hAnsi="Arial" w:cs="Arial"/>
          <w:b/>
          <w:bCs/>
          <w:sz w:val="20"/>
          <w:szCs w:val="20"/>
        </w:rPr>
        <w:t>Wykonywanie obsługi konserwacyjno-serwisowej urządzeń kotł</w:t>
      </w:r>
      <w:r>
        <w:rPr>
          <w:rFonts w:ascii="Arial" w:hAnsi="Arial" w:cs="Arial"/>
          <w:b/>
          <w:bCs/>
          <w:sz w:val="20"/>
          <w:szCs w:val="20"/>
        </w:rPr>
        <w:t>owni oraz centrali wentylacyjnej”</w:t>
      </w:r>
      <w:r w:rsidRPr="00CF08FE">
        <w:rPr>
          <w:rFonts w:ascii="Arial" w:hAnsi="Arial" w:cs="Arial"/>
          <w:sz w:val="20"/>
          <w:szCs w:val="20"/>
        </w:rPr>
        <w:t xml:space="preserve">, </w:t>
      </w:r>
      <w:r w:rsidRPr="008A098A">
        <w:rPr>
          <w:rFonts w:ascii="Arial" w:hAnsi="Arial" w:cs="Arial"/>
          <w:sz w:val="20"/>
          <w:szCs w:val="20"/>
        </w:rPr>
        <w:t>CRZ:</w:t>
      </w:r>
      <w:r w:rsidRPr="008A098A">
        <w:rPr>
          <w:rFonts w:ascii="Arial" w:hAnsi="Arial" w:cs="Arial"/>
          <w:bCs/>
          <w:sz w:val="20"/>
          <w:szCs w:val="20"/>
        </w:rPr>
        <w:t xml:space="preserve"> </w:t>
      </w:r>
      <w:r w:rsidR="00157FEA" w:rsidRPr="00157FEA">
        <w:rPr>
          <w:rFonts w:ascii="Arial" w:hAnsi="Arial" w:cs="Arial"/>
          <w:bCs/>
          <w:sz w:val="20"/>
          <w:szCs w:val="20"/>
        </w:rPr>
        <w:t>NP/OD/26/0093/OD/BAOD</w:t>
      </w:r>
      <w:r w:rsidR="00157FEA">
        <w:rPr>
          <w:rFonts w:ascii="Arial" w:hAnsi="Arial" w:cs="Arial"/>
          <w:bCs/>
          <w:sz w:val="20"/>
          <w:szCs w:val="20"/>
        </w:rPr>
        <w:t xml:space="preserve"> </w:t>
      </w:r>
      <w:r w:rsidRPr="00CF08FE">
        <w:rPr>
          <w:rFonts w:ascii="Arial" w:hAnsi="Arial" w:cs="Arial"/>
          <w:sz w:val="20"/>
          <w:szCs w:val="20"/>
        </w:rPr>
        <w:t xml:space="preserve">oświadczamy, że oferujemy następujące ceny za wykonanie przedmiotu zakupu: </w:t>
      </w:r>
    </w:p>
    <w:p w14:paraId="6F7E534A" w14:textId="77777777" w:rsidR="008A098A" w:rsidRP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color w:val="0070C0"/>
        </w:rPr>
      </w:pPr>
      <w:r w:rsidRPr="00093E03">
        <w:rPr>
          <w:rFonts w:ascii="Arial" w:eastAsia="Calibri" w:hAnsi="Arial" w:cs="Arial"/>
          <w:b/>
          <w:bCs/>
          <w:color w:val="0070C0"/>
        </w:rPr>
        <w:t xml:space="preserve">Część 1 – </w:t>
      </w:r>
      <w:r w:rsidRPr="00093E03">
        <w:rPr>
          <w:rFonts w:ascii="Arial" w:eastAsia="Calibri" w:hAnsi="Arial" w:cs="Arial"/>
          <w:b/>
          <w:color w:val="0070C0"/>
        </w:rPr>
        <w:t xml:space="preserve">Wałbrzych, </w:t>
      </w:r>
      <w:r w:rsidRPr="008A098A">
        <w:rPr>
          <w:rFonts w:ascii="Arial" w:eastAsia="Calibri" w:hAnsi="Arial" w:cs="Arial"/>
          <w:b/>
          <w:color w:val="0070C0"/>
        </w:rPr>
        <w:t xml:space="preserve">ul. Kościuszki 1,3,5   </w:t>
      </w:r>
    </w:p>
    <w:p w14:paraId="5C4E2F19" w14:textId="77777777" w:rsidR="008A098A" w:rsidRPr="00B36B28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sz w:val="20"/>
          <w:szCs w:val="20"/>
        </w:rPr>
      </w:pPr>
      <w:r w:rsidRPr="00B36B28">
        <w:rPr>
          <w:rFonts w:ascii="Arial" w:eastAsia="Calibri" w:hAnsi="Arial" w:cs="Arial"/>
          <w:b/>
          <w:sz w:val="20"/>
          <w:szCs w:val="20"/>
          <w:u w:val="single"/>
        </w:rPr>
        <w:t>TABELA I</w:t>
      </w:r>
      <w:r w:rsidRPr="00B36B28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 xml:space="preserve">- </w:t>
      </w:r>
      <w:r w:rsidRPr="00B36B28">
        <w:rPr>
          <w:rFonts w:ascii="Arial" w:eastAsia="Calibri" w:hAnsi="Arial" w:cs="Arial"/>
          <w:b/>
          <w:sz w:val="20"/>
          <w:szCs w:val="20"/>
        </w:rPr>
        <w:t xml:space="preserve"> Wynagrodzenie ryczałtowe za </w:t>
      </w:r>
      <w:r>
        <w:rPr>
          <w:rFonts w:ascii="Arial" w:eastAsia="Calibri" w:hAnsi="Arial" w:cs="Arial"/>
          <w:b/>
          <w:sz w:val="20"/>
          <w:szCs w:val="20"/>
        </w:rPr>
        <w:t xml:space="preserve">świadczenie usług, o których mowa w </w:t>
      </w:r>
      <w:r w:rsidRPr="00312088">
        <w:rPr>
          <w:rFonts w:ascii="Arial" w:hAnsi="Arial" w:cs="Arial"/>
          <w:b/>
          <w:color w:val="000000"/>
          <w:sz w:val="18"/>
          <w:szCs w:val="18"/>
          <w:lang w:eastAsia="pl-PL"/>
        </w:rPr>
        <w:t>§</w:t>
      </w:r>
      <w:r w:rsidRPr="00BE3E2A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1 Umowy</w:t>
      </w:r>
    </w:p>
    <w:tbl>
      <w:tblPr>
        <w:tblpPr w:leftFromText="141" w:rightFromText="141" w:vertAnchor="text" w:horzAnchor="margin" w:tblpX="-294" w:tblpY="224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276"/>
        <w:gridCol w:w="1134"/>
        <w:gridCol w:w="850"/>
        <w:gridCol w:w="1134"/>
        <w:gridCol w:w="1276"/>
        <w:gridCol w:w="1361"/>
      </w:tblGrid>
      <w:tr w:rsidR="008A098A" w:rsidRPr="00EC7775" w14:paraId="07142975" w14:textId="77777777" w:rsidTr="0061263E">
        <w:trPr>
          <w:trHeight w:val="552"/>
        </w:trPr>
        <w:tc>
          <w:tcPr>
            <w:tcW w:w="1980" w:type="dxa"/>
            <w:vMerge w:val="restart"/>
            <w:vAlign w:val="center"/>
            <w:hideMark/>
          </w:tcPr>
          <w:p w14:paraId="3E71BD9B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Lokalizacja</w:t>
            </w:r>
          </w:p>
        </w:tc>
        <w:tc>
          <w:tcPr>
            <w:tcW w:w="3544" w:type="dxa"/>
            <w:gridSpan w:val="3"/>
            <w:vAlign w:val="center"/>
            <w:hideMark/>
          </w:tcPr>
          <w:p w14:paraId="2C83AFE3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ryczałtowe za 1 miesi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ąc świadczenia usług, o których mowa                   </w:t>
            </w:r>
            <w:r w:rsidRPr="00BE3E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E3E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§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Umowy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52FF635E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3771" w:type="dxa"/>
            <w:gridSpan w:val="3"/>
            <w:vAlign w:val="center"/>
            <w:hideMark/>
          </w:tcPr>
          <w:p w14:paraId="2A93E710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Całkowita wartość </w:t>
            </w: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wynagrodzenia ryczałtowego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w </w:t>
            </w: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okresie obowiązywania Umowy</w:t>
            </w:r>
          </w:p>
        </w:tc>
      </w:tr>
      <w:tr w:rsidR="008A098A" w:rsidRPr="007203F2" w14:paraId="57CB0710" w14:textId="77777777" w:rsidTr="0061263E">
        <w:trPr>
          <w:trHeight w:val="475"/>
        </w:trPr>
        <w:tc>
          <w:tcPr>
            <w:tcW w:w="1980" w:type="dxa"/>
            <w:vMerge/>
            <w:vAlign w:val="center"/>
            <w:hideMark/>
          </w:tcPr>
          <w:p w14:paraId="2B871C69" w14:textId="77777777" w:rsidR="008A098A" w:rsidRPr="007203F2" w:rsidRDefault="008A098A" w:rsidP="0061263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7959B6BE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76" w:type="dxa"/>
            <w:vAlign w:val="center"/>
            <w:hideMark/>
          </w:tcPr>
          <w:p w14:paraId="01C4859F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Kwota VAT</w:t>
            </w:r>
          </w:p>
        </w:tc>
        <w:tc>
          <w:tcPr>
            <w:tcW w:w="1134" w:type="dxa"/>
            <w:vAlign w:val="center"/>
            <w:hideMark/>
          </w:tcPr>
          <w:p w14:paraId="6B46DC22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850" w:type="dxa"/>
            <w:vMerge/>
            <w:vAlign w:val="center"/>
            <w:hideMark/>
          </w:tcPr>
          <w:p w14:paraId="1877E71D" w14:textId="77777777" w:rsidR="008A098A" w:rsidRPr="007203F2" w:rsidRDefault="008A098A" w:rsidP="0061263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4AE9F729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76" w:type="dxa"/>
            <w:vAlign w:val="center"/>
            <w:hideMark/>
          </w:tcPr>
          <w:p w14:paraId="0CBBBF82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361" w:type="dxa"/>
            <w:vAlign w:val="center"/>
            <w:hideMark/>
          </w:tcPr>
          <w:p w14:paraId="19AE8903" w14:textId="77777777" w:rsidR="008A098A" w:rsidRPr="007203F2" w:rsidRDefault="008A098A" w:rsidP="0061263E">
            <w:pPr>
              <w:tabs>
                <w:tab w:val="left" w:pos="1348"/>
                <w:tab w:val="left" w:pos="1419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A098A" w:rsidRPr="007203F2" w14:paraId="052974D4" w14:textId="77777777" w:rsidTr="0061263E">
        <w:trPr>
          <w:trHeight w:val="315"/>
        </w:trPr>
        <w:tc>
          <w:tcPr>
            <w:tcW w:w="1980" w:type="dxa"/>
            <w:shd w:val="clear" w:color="000000" w:fill="D9D9D9"/>
            <w:vAlign w:val="center"/>
            <w:hideMark/>
          </w:tcPr>
          <w:p w14:paraId="22DADBE3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1325C98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441717D9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4FAB780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C=A+B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615E70E8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7F1E5217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E=A x D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49402614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F=B x D</w:t>
            </w:r>
          </w:p>
        </w:tc>
        <w:tc>
          <w:tcPr>
            <w:tcW w:w="1361" w:type="dxa"/>
            <w:shd w:val="clear" w:color="000000" w:fill="D9D9D9"/>
            <w:vAlign w:val="center"/>
            <w:hideMark/>
          </w:tcPr>
          <w:p w14:paraId="3D01B27F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G=C x D</w:t>
            </w:r>
          </w:p>
        </w:tc>
      </w:tr>
      <w:tr w:rsidR="008A098A" w:rsidRPr="007203F2" w14:paraId="6F63F9AB" w14:textId="77777777" w:rsidTr="0061263E">
        <w:trPr>
          <w:trHeight w:val="452"/>
        </w:trPr>
        <w:tc>
          <w:tcPr>
            <w:tcW w:w="1980" w:type="dxa"/>
            <w:vAlign w:val="center"/>
          </w:tcPr>
          <w:p w14:paraId="22738F75" w14:textId="77777777" w:rsidR="008A098A" w:rsidRPr="00560E98" w:rsidRDefault="008A098A" w:rsidP="0061263E">
            <w:pPr>
              <w:spacing w:after="0" w:line="240" w:lineRule="auto"/>
              <w:ind w:right="213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0E9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Wałbrzych                     </w:t>
            </w:r>
          </w:p>
          <w:p w14:paraId="465335F3" w14:textId="77777777" w:rsidR="008A098A" w:rsidRPr="007203F2" w:rsidRDefault="008A098A" w:rsidP="0061263E">
            <w:pPr>
              <w:spacing w:after="0" w:line="240" w:lineRule="auto"/>
              <w:ind w:right="72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ul. </w:t>
            </w: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Kościuszki 1, 3, 5</w:t>
            </w:r>
          </w:p>
        </w:tc>
        <w:tc>
          <w:tcPr>
            <w:tcW w:w="1134" w:type="dxa"/>
            <w:vAlign w:val="center"/>
          </w:tcPr>
          <w:p w14:paraId="014978D5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AAD36C7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621B615C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4F72EF8C" w14:textId="77777777" w:rsidR="008A098A" w:rsidRPr="00BA08A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A08A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14:paraId="075CA1A2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07B17A2E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vAlign w:val="center"/>
            <w:hideMark/>
          </w:tcPr>
          <w:p w14:paraId="3EA8DE46" w14:textId="77777777" w:rsidR="008A098A" w:rsidRPr="007203F2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203F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5F7A5AA" w14:textId="77777777" w:rsidR="008A098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</w:p>
    <w:p w14:paraId="696E17F2" w14:textId="1F7DBE3B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18"/>
          <w:szCs w:val="18"/>
        </w:rPr>
      </w:pPr>
      <w:r w:rsidRPr="002D444A">
        <w:rPr>
          <w:rFonts w:ascii="Arial" w:hAnsi="Arial" w:cs="Arial"/>
          <w:bCs/>
          <w:sz w:val="18"/>
          <w:szCs w:val="18"/>
        </w:rPr>
        <w:t xml:space="preserve">Kwoty należy podać </w:t>
      </w:r>
      <w:r w:rsidRPr="002D444A">
        <w:rPr>
          <w:rFonts w:ascii="Arial" w:hAnsi="Arial" w:cs="Arial"/>
          <w:b/>
          <w:bCs/>
          <w:sz w:val="18"/>
          <w:szCs w:val="18"/>
        </w:rPr>
        <w:t>z dokładnością do dwóch miejsc po przecinku</w:t>
      </w:r>
      <w:r w:rsidRPr="002D444A">
        <w:rPr>
          <w:rFonts w:ascii="Arial" w:hAnsi="Arial" w:cs="Arial"/>
          <w:bCs/>
          <w:sz w:val="18"/>
          <w:szCs w:val="18"/>
        </w:rPr>
        <w:t>, zgodnie z polskim systemem płatniczym  po zaokrągleniu do pełnych groszy.</w:t>
      </w:r>
    </w:p>
    <w:p w14:paraId="3F997E73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2D444A">
        <w:rPr>
          <w:rFonts w:ascii="Arial" w:hAnsi="Arial" w:cs="Arial"/>
          <w:sz w:val="18"/>
          <w:szCs w:val="18"/>
        </w:rPr>
        <w:t xml:space="preserve">Cena zakupu wynikająca z Formularza cenowego </w:t>
      </w:r>
      <w:r w:rsidRPr="002D444A">
        <w:rPr>
          <w:rFonts w:ascii="Arial" w:hAnsi="Arial" w:cs="Arial"/>
          <w:b/>
          <w:sz w:val="18"/>
          <w:szCs w:val="18"/>
        </w:rPr>
        <w:t>winna być tożsama</w:t>
      </w:r>
      <w:r w:rsidRPr="002D444A">
        <w:rPr>
          <w:rFonts w:ascii="Arial" w:hAnsi="Arial" w:cs="Arial"/>
          <w:sz w:val="18"/>
          <w:szCs w:val="18"/>
        </w:rPr>
        <w:t xml:space="preserve"> z ceną wykazaną przez Wykonawcę  </w:t>
      </w:r>
      <w:r>
        <w:rPr>
          <w:rFonts w:ascii="Arial" w:hAnsi="Arial" w:cs="Arial"/>
          <w:sz w:val="18"/>
          <w:szCs w:val="18"/>
        </w:rPr>
        <w:br/>
      </w:r>
      <w:r w:rsidRPr="002D444A">
        <w:rPr>
          <w:rFonts w:ascii="Arial" w:hAnsi="Arial" w:cs="Arial"/>
          <w:sz w:val="18"/>
          <w:szCs w:val="18"/>
        </w:rPr>
        <w:t xml:space="preserve">w </w:t>
      </w:r>
      <w:r w:rsidRPr="002D444A">
        <w:rPr>
          <w:rFonts w:ascii="Arial" w:hAnsi="Arial" w:cs="Arial"/>
          <w:sz w:val="18"/>
          <w:szCs w:val="18"/>
          <w:u w:val="single"/>
        </w:rPr>
        <w:t>Formularzu ofertowym</w:t>
      </w:r>
      <w:r w:rsidRPr="002D444A">
        <w:rPr>
          <w:rFonts w:ascii="Arial" w:hAnsi="Arial" w:cs="Arial"/>
          <w:sz w:val="18"/>
          <w:szCs w:val="18"/>
        </w:rPr>
        <w:t>.</w:t>
      </w:r>
    </w:p>
    <w:p w14:paraId="7E94CBF4" w14:textId="77777777" w:rsidR="008A098A" w:rsidRDefault="008A098A" w:rsidP="008A098A">
      <w:pPr>
        <w:widowControl w:val="0"/>
        <w:shd w:val="clear" w:color="auto" w:fill="FFFFFF"/>
        <w:tabs>
          <w:tab w:val="left" w:pos="1038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8A098A" w:rsidRPr="0035277B" w14:paraId="29A6FF09" w14:textId="77777777" w:rsidTr="0061263E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2D61491A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083E2EDC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54985B2D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73EEC275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         i data</w:t>
            </w:r>
          </w:p>
        </w:tc>
      </w:tr>
      <w:tr w:rsidR="008A098A" w:rsidRPr="0035277B" w14:paraId="15321A2B" w14:textId="77777777" w:rsidTr="0061263E">
        <w:trPr>
          <w:cantSplit/>
          <w:trHeight w:val="674"/>
          <w:jc w:val="center"/>
        </w:trPr>
        <w:tc>
          <w:tcPr>
            <w:tcW w:w="307" w:type="pct"/>
          </w:tcPr>
          <w:p w14:paraId="0692D1EB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498BC916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AE2AFC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3EB3BECB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10AB42E6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745216" w14:textId="77777777" w:rsid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52A08E02" w14:textId="404E147A" w:rsidR="008A098A" w:rsidRP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color w:val="00B050"/>
          <w:sz w:val="20"/>
          <w:szCs w:val="20"/>
        </w:rPr>
      </w:pPr>
      <w:r w:rsidRPr="00093E03">
        <w:rPr>
          <w:rFonts w:ascii="Arial" w:eastAsia="Calibri" w:hAnsi="Arial" w:cs="Arial"/>
          <w:b/>
          <w:bCs/>
          <w:color w:val="00B050"/>
          <w:sz w:val="20"/>
          <w:szCs w:val="20"/>
        </w:rPr>
        <w:t xml:space="preserve">Część 2 – </w:t>
      </w:r>
      <w:r w:rsidRPr="00093E03">
        <w:rPr>
          <w:rFonts w:ascii="Arial" w:eastAsia="Calibri" w:hAnsi="Arial" w:cs="Arial"/>
          <w:b/>
          <w:color w:val="00B050"/>
          <w:sz w:val="20"/>
          <w:szCs w:val="20"/>
        </w:rPr>
        <w:t xml:space="preserve">Wrocław, </w:t>
      </w:r>
      <w:r w:rsidRPr="008A098A">
        <w:rPr>
          <w:rFonts w:ascii="Arial" w:eastAsia="Calibri" w:hAnsi="Arial" w:cs="Arial"/>
          <w:b/>
          <w:color w:val="00B050"/>
          <w:sz w:val="20"/>
          <w:szCs w:val="20"/>
        </w:rPr>
        <w:t>ul. Gazowa 3, budynek „G”</w:t>
      </w:r>
    </w:p>
    <w:p w14:paraId="7474C75A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sz w:val="18"/>
          <w:szCs w:val="18"/>
        </w:rPr>
      </w:pPr>
      <w:r w:rsidRPr="002D444A">
        <w:rPr>
          <w:rFonts w:ascii="Arial" w:eastAsia="Calibri" w:hAnsi="Arial" w:cs="Arial"/>
          <w:b/>
          <w:sz w:val="18"/>
          <w:szCs w:val="18"/>
          <w:u w:val="single"/>
        </w:rPr>
        <w:t xml:space="preserve">TABELA </w:t>
      </w:r>
      <w:r>
        <w:rPr>
          <w:rFonts w:ascii="Arial" w:eastAsia="Calibri" w:hAnsi="Arial" w:cs="Arial"/>
          <w:b/>
          <w:sz w:val="18"/>
          <w:szCs w:val="18"/>
          <w:u w:val="single"/>
        </w:rPr>
        <w:t>I</w:t>
      </w:r>
      <w:r w:rsidRPr="002D444A">
        <w:rPr>
          <w:rFonts w:ascii="Arial" w:eastAsia="Calibri" w:hAnsi="Arial" w:cs="Arial"/>
          <w:b/>
          <w:sz w:val="18"/>
          <w:szCs w:val="18"/>
          <w:u w:val="single"/>
        </w:rPr>
        <w:t xml:space="preserve"> -</w:t>
      </w:r>
      <w:r w:rsidRPr="002D444A">
        <w:rPr>
          <w:rFonts w:ascii="Arial" w:eastAsia="Calibri" w:hAnsi="Arial" w:cs="Arial"/>
          <w:b/>
          <w:i/>
          <w:sz w:val="18"/>
          <w:szCs w:val="18"/>
        </w:rPr>
        <w:t xml:space="preserve"> </w:t>
      </w:r>
      <w:r w:rsidRPr="002D444A">
        <w:rPr>
          <w:rFonts w:ascii="Arial" w:eastAsia="Calibri" w:hAnsi="Arial" w:cs="Arial"/>
          <w:b/>
          <w:sz w:val="18"/>
          <w:szCs w:val="18"/>
        </w:rPr>
        <w:t>Wynagrodzenie ryczałtowe za świadczenie usług, o których mowa w § 1 Umowy</w:t>
      </w:r>
    </w:p>
    <w:tbl>
      <w:tblPr>
        <w:tblpPr w:leftFromText="141" w:rightFromText="141" w:vertAnchor="text" w:horzAnchor="margin" w:tblpX="-294" w:tblpY="224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2"/>
        <w:gridCol w:w="1190"/>
        <w:gridCol w:w="1078"/>
        <w:gridCol w:w="1276"/>
        <w:gridCol w:w="850"/>
        <w:gridCol w:w="1134"/>
        <w:gridCol w:w="1134"/>
        <w:gridCol w:w="1701"/>
      </w:tblGrid>
      <w:tr w:rsidR="008A098A" w:rsidRPr="00EC7775" w14:paraId="239551A4" w14:textId="77777777" w:rsidTr="0061263E">
        <w:trPr>
          <w:trHeight w:val="552"/>
        </w:trPr>
        <w:tc>
          <w:tcPr>
            <w:tcW w:w="1782" w:type="dxa"/>
            <w:vMerge w:val="restart"/>
            <w:vAlign w:val="center"/>
            <w:hideMark/>
          </w:tcPr>
          <w:p w14:paraId="3F10C5BA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Lokalizacja</w:t>
            </w:r>
          </w:p>
        </w:tc>
        <w:tc>
          <w:tcPr>
            <w:tcW w:w="3544" w:type="dxa"/>
            <w:gridSpan w:val="3"/>
            <w:vAlign w:val="center"/>
            <w:hideMark/>
          </w:tcPr>
          <w:p w14:paraId="017E3822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12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ryczałtowe za 1 miesiąc świadczenia usług, o których mowa                   w  § 1 Umowy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623C0F5F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3969" w:type="dxa"/>
            <w:gridSpan w:val="3"/>
            <w:vAlign w:val="center"/>
            <w:hideMark/>
          </w:tcPr>
          <w:p w14:paraId="352690FF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Całkowita wartość wynagrodzenia ryczałtowego  w okresie obowiązywania Umowy </w:t>
            </w:r>
          </w:p>
        </w:tc>
      </w:tr>
      <w:tr w:rsidR="008A098A" w:rsidRPr="000D338A" w14:paraId="34B5917C" w14:textId="77777777" w:rsidTr="0061263E">
        <w:trPr>
          <w:trHeight w:val="475"/>
        </w:trPr>
        <w:tc>
          <w:tcPr>
            <w:tcW w:w="1782" w:type="dxa"/>
            <w:vMerge/>
            <w:vAlign w:val="center"/>
            <w:hideMark/>
          </w:tcPr>
          <w:p w14:paraId="3269D39A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0" w:type="dxa"/>
            <w:vAlign w:val="center"/>
            <w:hideMark/>
          </w:tcPr>
          <w:p w14:paraId="20E77850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078" w:type="dxa"/>
            <w:vAlign w:val="center"/>
            <w:hideMark/>
          </w:tcPr>
          <w:p w14:paraId="6AFF65D5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Kwota VAT</w:t>
            </w:r>
          </w:p>
        </w:tc>
        <w:tc>
          <w:tcPr>
            <w:tcW w:w="1276" w:type="dxa"/>
            <w:vAlign w:val="center"/>
            <w:hideMark/>
          </w:tcPr>
          <w:p w14:paraId="62F2953D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850" w:type="dxa"/>
            <w:vMerge/>
            <w:vAlign w:val="center"/>
            <w:hideMark/>
          </w:tcPr>
          <w:p w14:paraId="0F541E8E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2924D573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134" w:type="dxa"/>
            <w:vAlign w:val="center"/>
            <w:hideMark/>
          </w:tcPr>
          <w:p w14:paraId="051D6889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01" w:type="dxa"/>
            <w:vAlign w:val="center"/>
            <w:hideMark/>
          </w:tcPr>
          <w:p w14:paraId="543FF562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8A098A" w:rsidRPr="000D338A" w14:paraId="504BDA48" w14:textId="77777777" w:rsidTr="0061263E">
        <w:trPr>
          <w:trHeight w:val="315"/>
        </w:trPr>
        <w:tc>
          <w:tcPr>
            <w:tcW w:w="1782" w:type="dxa"/>
            <w:shd w:val="clear" w:color="000000" w:fill="D9D9D9"/>
            <w:vAlign w:val="center"/>
            <w:hideMark/>
          </w:tcPr>
          <w:p w14:paraId="349B1691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0" w:type="dxa"/>
            <w:shd w:val="clear" w:color="000000" w:fill="D9D9D9"/>
            <w:vAlign w:val="center"/>
            <w:hideMark/>
          </w:tcPr>
          <w:p w14:paraId="3CBD8E52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078" w:type="dxa"/>
            <w:shd w:val="clear" w:color="000000" w:fill="D9D9D9"/>
            <w:vAlign w:val="center"/>
            <w:hideMark/>
          </w:tcPr>
          <w:p w14:paraId="4F09AADE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40ECE0A3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C=A+B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5A72ACD2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7C5CEBCC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E=A x D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13CEE673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F=B x D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036B8EA4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G=C x D</w:t>
            </w:r>
          </w:p>
        </w:tc>
      </w:tr>
      <w:tr w:rsidR="008A098A" w:rsidRPr="000D338A" w14:paraId="59C1CF81" w14:textId="77777777" w:rsidTr="0061263E">
        <w:trPr>
          <w:trHeight w:val="452"/>
        </w:trPr>
        <w:tc>
          <w:tcPr>
            <w:tcW w:w="1782" w:type="dxa"/>
            <w:vAlign w:val="center"/>
          </w:tcPr>
          <w:p w14:paraId="0901D88C" w14:textId="77777777" w:rsidR="008A098A" w:rsidRPr="00560E98" w:rsidRDefault="008A098A" w:rsidP="0061263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0E9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Wrocław </w:t>
            </w:r>
          </w:p>
          <w:p w14:paraId="26DD24EA" w14:textId="77777777" w:rsidR="008A098A" w:rsidRDefault="008A098A" w:rsidP="0061263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ul. Gazowa 3</w:t>
            </w:r>
          </w:p>
          <w:p w14:paraId="0CDDE560" w14:textId="77777777" w:rsidR="008A098A" w:rsidRPr="000D338A" w:rsidRDefault="008A098A" w:rsidP="0061263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Budynek „G”</w:t>
            </w:r>
          </w:p>
        </w:tc>
        <w:tc>
          <w:tcPr>
            <w:tcW w:w="1190" w:type="dxa"/>
            <w:vAlign w:val="center"/>
          </w:tcPr>
          <w:p w14:paraId="37B5487A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8" w:type="dxa"/>
            <w:vAlign w:val="center"/>
            <w:hideMark/>
          </w:tcPr>
          <w:p w14:paraId="40AA376D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5D1D38E5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451CA366" w14:textId="77777777" w:rsidR="008A098A" w:rsidRPr="006A17F4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A17F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14:paraId="76B563B5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27BF06EC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6679626D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B4274E1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18"/>
          <w:szCs w:val="18"/>
        </w:rPr>
      </w:pPr>
      <w:r w:rsidRPr="002D444A">
        <w:rPr>
          <w:rFonts w:ascii="Arial" w:hAnsi="Arial" w:cs="Arial"/>
          <w:bCs/>
          <w:sz w:val="18"/>
          <w:szCs w:val="18"/>
        </w:rPr>
        <w:t xml:space="preserve">Kwoty należy podać </w:t>
      </w:r>
      <w:r w:rsidRPr="002D444A">
        <w:rPr>
          <w:rFonts w:ascii="Arial" w:hAnsi="Arial" w:cs="Arial"/>
          <w:b/>
          <w:bCs/>
          <w:sz w:val="18"/>
          <w:szCs w:val="18"/>
        </w:rPr>
        <w:t>z dokładnością do dwóch miejsc po przecinku</w:t>
      </w:r>
      <w:r w:rsidRPr="002D444A">
        <w:rPr>
          <w:rFonts w:ascii="Arial" w:hAnsi="Arial" w:cs="Arial"/>
          <w:bCs/>
          <w:sz w:val="18"/>
          <w:szCs w:val="18"/>
        </w:rPr>
        <w:t>, zgodnie z polskim systemem płatniczym  po zaokrągleniu do pełnych groszy.</w:t>
      </w:r>
    </w:p>
    <w:p w14:paraId="3F8AE6F5" w14:textId="77777777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2D444A">
        <w:rPr>
          <w:rFonts w:ascii="Arial" w:hAnsi="Arial" w:cs="Arial"/>
          <w:sz w:val="18"/>
          <w:szCs w:val="18"/>
        </w:rPr>
        <w:t xml:space="preserve">Cena zakupu wynikająca z Formularza cenowego </w:t>
      </w:r>
      <w:r w:rsidRPr="002D444A">
        <w:rPr>
          <w:rFonts w:ascii="Arial" w:hAnsi="Arial" w:cs="Arial"/>
          <w:b/>
          <w:sz w:val="18"/>
          <w:szCs w:val="18"/>
        </w:rPr>
        <w:t>winna być tożsama</w:t>
      </w:r>
      <w:r w:rsidRPr="002D444A">
        <w:rPr>
          <w:rFonts w:ascii="Arial" w:hAnsi="Arial" w:cs="Arial"/>
          <w:sz w:val="18"/>
          <w:szCs w:val="18"/>
        </w:rPr>
        <w:t xml:space="preserve"> z ceną wykazaną przez Wykonawcę  </w:t>
      </w:r>
      <w:r>
        <w:rPr>
          <w:rFonts w:ascii="Arial" w:hAnsi="Arial" w:cs="Arial"/>
          <w:sz w:val="18"/>
          <w:szCs w:val="18"/>
        </w:rPr>
        <w:br/>
      </w:r>
      <w:r w:rsidRPr="002D444A">
        <w:rPr>
          <w:rFonts w:ascii="Arial" w:hAnsi="Arial" w:cs="Arial"/>
          <w:sz w:val="18"/>
          <w:szCs w:val="18"/>
        </w:rPr>
        <w:t xml:space="preserve">w </w:t>
      </w:r>
      <w:r w:rsidRPr="002D444A">
        <w:rPr>
          <w:rFonts w:ascii="Arial" w:hAnsi="Arial" w:cs="Arial"/>
          <w:sz w:val="18"/>
          <w:szCs w:val="18"/>
          <w:u w:val="single"/>
        </w:rPr>
        <w:t>Formularzu ofertowym</w:t>
      </w:r>
      <w:r w:rsidRPr="002D444A">
        <w:rPr>
          <w:rFonts w:ascii="Arial" w:hAnsi="Arial" w:cs="Arial"/>
          <w:sz w:val="18"/>
          <w:szCs w:val="18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8A098A" w:rsidRPr="0035277B" w14:paraId="7936A919" w14:textId="77777777" w:rsidTr="0061263E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4ECB0B5C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5E7FB7C4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64B9B0E5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42C4211A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         i data</w:t>
            </w:r>
          </w:p>
        </w:tc>
      </w:tr>
      <w:tr w:rsidR="008A098A" w:rsidRPr="0035277B" w14:paraId="71954292" w14:textId="77777777" w:rsidTr="0061263E">
        <w:trPr>
          <w:cantSplit/>
          <w:trHeight w:val="674"/>
          <w:jc w:val="center"/>
        </w:trPr>
        <w:tc>
          <w:tcPr>
            <w:tcW w:w="307" w:type="pct"/>
          </w:tcPr>
          <w:p w14:paraId="41022F4D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0BDD6355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87CDC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5D1ADA9D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6A4198F1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0F2BBC" w14:textId="77777777" w:rsid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bCs/>
          <w:color w:val="7030A0"/>
          <w:sz w:val="20"/>
          <w:szCs w:val="20"/>
        </w:rPr>
      </w:pPr>
    </w:p>
    <w:p w14:paraId="0627BFE5" w14:textId="4035EE99" w:rsidR="008A098A" w:rsidRP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color w:val="7030A0"/>
          <w:sz w:val="20"/>
          <w:szCs w:val="20"/>
        </w:rPr>
      </w:pPr>
      <w:r w:rsidRPr="00093E03">
        <w:rPr>
          <w:rFonts w:ascii="Arial" w:eastAsia="Calibri" w:hAnsi="Arial" w:cs="Arial"/>
          <w:b/>
          <w:bCs/>
          <w:color w:val="7030A0"/>
          <w:sz w:val="20"/>
          <w:szCs w:val="20"/>
        </w:rPr>
        <w:t xml:space="preserve">Część 3 – </w:t>
      </w:r>
      <w:r w:rsidRPr="00093E03">
        <w:rPr>
          <w:rFonts w:ascii="Arial" w:eastAsia="Calibri" w:hAnsi="Arial" w:cs="Arial"/>
          <w:b/>
          <w:color w:val="7030A0"/>
          <w:sz w:val="20"/>
          <w:szCs w:val="20"/>
        </w:rPr>
        <w:t xml:space="preserve">Zielona Góra, </w:t>
      </w:r>
      <w:r w:rsidRPr="008A098A">
        <w:rPr>
          <w:rFonts w:ascii="Arial" w:eastAsia="Calibri" w:hAnsi="Arial" w:cs="Arial"/>
          <w:b/>
          <w:color w:val="7030A0"/>
          <w:sz w:val="20"/>
          <w:szCs w:val="20"/>
        </w:rPr>
        <w:t xml:space="preserve">ul. Zacisze 13 </w:t>
      </w:r>
    </w:p>
    <w:p w14:paraId="58CEE49F" w14:textId="77777777" w:rsidR="008A098A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sz w:val="18"/>
          <w:szCs w:val="18"/>
        </w:rPr>
      </w:pPr>
      <w:r w:rsidRPr="002D444A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3DF97A8D" w14:textId="110DC86E" w:rsidR="008A098A" w:rsidRPr="008F55E3" w:rsidRDefault="008A098A" w:rsidP="008A098A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after="120" w:line="240" w:lineRule="auto"/>
        <w:ind w:right="6"/>
        <w:jc w:val="both"/>
        <w:rPr>
          <w:rFonts w:ascii="Arial" w:eastAsia="Calibri" w:hAnsi="Arial" w:cs="Arial"/>
          <w:b/>
          <w:sz w:val="20"/>
          <w:szCs w:val="20"/>
        </w:rPr>
      </w:pPr>
      <w:r w:rsidRPr="002D444A">
        <w:rPr>
          <w:rFonts w:ascii="Arial" w:eastAsia="Calibri" w:hAnsi="Arial" w:cs="Arial"/>
          <w:b/>
          <w:sz w:val="18"/>
          <w:szCs w:val="18"/>
          <w:u w:val="single"/>
        </w:rPr>
        <w:t>TABELA</w:t>
      </w:r>
      <w:r w:rsidRPr="008F55E3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u w:val="single"/>
        </w:rPr>
        <w:t>I</w:t>
      </w:r>
      <w:r w:rsidRPr="008F55E3">
        <w:rPr>
          <w:rFonts w:ascii="Arial" w:eastAsia="Calibri" w:hAnsi="Arial" w:cs="Arial"/>
          <w:b/>
          <w:sz w:val="20"/>
          <w:szCs w:val="20"/>
        </w:rPr>
        <w:t xml:space="preserve"> - </w:t>
      </w:r>
      <w:r w:rsidRPr="00312088">
        <w:rPr>
          <w:rFonts w:ascii="Arial" w:eastAsia="Calibri" w:hAnsi="Arial" w:cs="Arial"/>
          <w:b/>
          <w:sz w:val="20"/>
          <w:szCs w:val="20"/>
        </w:rPr>
        <w:t>Wynagrodzenie ryczałtowe za świadczenie usług, o których mowa w § 1 Umowy</w:t>
      </w:r>
    </w:p>
    <w:tbl>
      <w:tblPr>
        <w:tblpPr w:leftFromText="141" w:rightFromText="141" w:vertAnchor="text" w:horzAnchor="margin" w:tblpX="-294" w:tblpY="224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90"/>
        <w:gridCol w:w="1220"/>
        <w:gridCol w:w="1276"/>
        <w:gridCol w:w="850"/>
        <w:gridCol w:w="1134"/>
        <w:gridCol w:w="1134"/>
        <w:gridCol w:w="1701"/>
      </w:tblGrid>
      <w:tr w:rsidR="008A098A" w:rsidRPr="00EC7775" w14:paraId="0B465EBD" w14:textId="77777777" w:rsidTr="0061263E">
        <w:trPr>
          <w:trHeight w:val="841"/>
        </w:trPr>
        <w:tc>
          <w:tcPr>
            <w:tcW w:w="1640" w:type="dxa"/>
            <w:vMerge w:val="restart"/>
            <w:vAlign w:val="center"/>
            <w:hideMark/>
          </w:tcPr>
          <w:p w14:paraId="26DF3C34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Lokalizacja</w:t>
            </w:r>
          </w:p>
        </w:tc>
        <w:tc>
          <w:tcPr>
            <w:tcW w:w="3686" w:type="dxa"/>
            <w:gridSpan w:val="3"/>
            <w:vAlign w:val="center"/>
            <w:hideMark/>
          </w:tcPr>
          <w:p w14:paraId="5D156D95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12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ryczałtowe za 1 miesiąc świadczenia usług, o których mowa                   w  § 1 Umowy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1A19CD0A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3969" w:type="dxa"/>
            <w:gridSpan w:val="3"/>
            <w:vAlign w:val="center"/>
            <w:hideMark/>
          </w:tcPr>
          <w:p w14:paraId="6ADBBF4A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Całkowita wartość wynagrodzenia ryczałtowego  w okresie obowiązywania Umowy </w:t>
            </w:r>
          </w:p>
        </w:tc>
      </w:tr>
      <w:tr w:rsidR="008A098A" w:rsidRPr="000D338A" w14:paraId="23DE34EC" w14:textId="77777777" w:rsidTr="0061263E">
        <w:trPr>
          <w:trHeight w:val="475"/>
        </w:trPr>
        <w:tc>
          <w:tcPr>
            <w:tcW w:w="1640" w:type="dxa"/>
            <w:vMerge/>
            <w:vAlign w:val="center"/>
            <w:hideMark/>
          </w:tcPr>
          <w:p w14:paraId="25AD3F05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0" w:type="dxa"/>
            <w:vAlign w:val="center"/>
            <w:hideMark/>
          </w:tcPr>
          <w:p w14:paraId="02576BCD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20" w:type="dxa"/>
            <w:vAlign w:val="center"/>
            <w:hideMark/>
          </w:tcPr>
          <w:p w14:paraId="6ECF47CD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Kwota VAT</w:t>
            </w:r>
          </w:p>
        </w:tc>
        <w:tc>
          <w:tcPr>
            <w:tcW w:w="1276" w:type="dxa"/>
            <w:vAlign w:val="center"/>
            <w:hideMark/>
          </w:tcPr>
          <w:p w14:paraId="21026363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850" w:type="dxa"/>
            <w:vMerge/>
            <w:vAlign w:val="center"/>
            <w:hideMark/>
          </w:tcPr>
          <w:p w14:paraId="73AB8456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1600BA00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134" w:type="dxa"/>
            <w:vAlign w:val="center"/>
            <w:hideMark/>
          </w:tcPr>
          <w:p w14:paraId="34EC5510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01" w:type="dxa"/>
            <w:vAlign w:val="center"/>
            <w:hideMark/>
          </w:tcPr>
          <w:p w14:paraId="69881017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8A098A" w:rsidRPr="000D338A" w14:paraId="494B5DFA" w14:textId="77777777" w:rsidTr="0061263E">
        <w:trPr>
          <w:trHeight w:val="315"/>
        </w:trPr>
        <w:tc>
          <w:tcPr>
            <w:tcW w:w="1640" w:type="dxa"/>
            <w:shd w:val="clear" w:color="000000" w:fill="D9D9D9"/>
            <w:vAlign w:val="center"/>
            <w:hideMark/>
          </w:tcPr>
          <w:p w14:paraId="1EA11129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0" w:type="dxa"/>
            <w:shd w:val="clear" w:color="000000" w:fill="D9D9D9"/>
            <w:vAlign w:val="center"/>
            <w:hideMark/>
          </w:tcPr>
          <w:p w14:paraId="241C1A0D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220" w:type="dxa"/>
            <w:shd w:val="clear" w:color="000000" w:fill="D9D9D9"/>
            <w:vAlign w:val="center"/>
            <w:hideMark/>
          </w:tcPr>
          <w:p w14:paraId="65203B7D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2097114A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C=A+B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5E7F066B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A261C19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E=A x D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3310D422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F=B x D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27A6E928" w14:textId="77777777" w:rsidR="008A098A" w:rsidRPr="00EB110C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110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G=C x D</w:t>
            </w:r>
          </w:p>
        </w:tc>
      </w:tr>
      <w:tr w:rsidR="008A098A" w:rsidRPr="000D338A" w14:paraId="5B179013" w14:textId="77777777" w:rsidTr="0061263E">
        <w:trPr>
          <w:trHeight w:val="452"/>
        </w:trPr>
        <w:tc>
          <w:tcPr>
            <w:tcW w:w="1640" w:type="dxa"/>
            <w:vAlign w:val="center"/>
          </w:tcPr>
          <w:p w14:paraId="6B610D5E" w14:textId="77777777" w:rsidR="008A098A" w:rsidRPr="00560E98" w:rsidRDefault="008A098A" w:rsidP="0061263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0E9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Zielona Góra</w:t>
            </w:r>
          </w:p>
          <w:p w14:paraId="054ACF48" w14:textId="77777777" w:rsidR="008A098A" w:rsidRPr="000D338A" w:rsidRDefault="008A098A" w:rsidP="0061263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ul.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Zacisze 13</w:t>
            </w:r>
          </w:p>
        </w:tc>
        <w:tc>
          <w:tcPr>
            <w:tcW w:w="1190" w:type="dxa"/>
            <w:vAlign w:val="center"/>
          </w:tcPr>
          <w:p w14:paraId="21FEA1A6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vAlign w:val="center"/>
            <w:hideMark/>
          </w:tcPr>
          <w:p w14:paraId="408C2264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5B101BEF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140C9637" w14:textId="77777777" w:rsidR="008A098A" w:rsidRPr="006A17F4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A17F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14:paraId="41EB6F28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00142DB3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2129C92D" w14:textId="77777777" w:rsidR="008A098A" w:rsidRPr="000D338A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D338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1FF1061" w14:textId="77777777" w:rsidR="008A098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7"/>
        <w:jc w:val="center"/>
        <w:rPr>
          <w:rFonts w:ascii="Arial" w:hAnsi="Arial" w:cs="Arial"/>
          <w:bCs/>
          <w:sz w:val="18"/>
          <w:szCs w:val="18"/>
        </w:rPr>
      </w:pPr>
    </w:p>
    <w:p w14:paraId="739BEF3D" w14:textId="77777777" w:rsidR="008A098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18"/>
          <w:szCs w:val="18"/>
        </w:rPr>
      </w:pPr>
    </w:p>
    <w:p w14:paraId="21242D29" w14:textId="61A0DF1B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18"/>
          <w:szCs w:val="18"/>
        </w:rPr>
      </w:pPr>
      <w:r w:rsidRPr="002D444A">
        <w:rPr>
          <w:rFonts w:ascii="Arial" w:hAnsi="Arial" w:cs="Arial"/>
          <w:bCs/>
          <w:sz w:val="18"/>
          <w:szCs w:val="18"/>
        </w:rPr>
        <w:t xml:space="preserve">Kwoty należy podać </w:t>
      </w:r>
      <w:r w:rsidRPr="002D444A">
        <w:rPr>
          <w:rFonts w:ascii="Arial" w:hAnsi="Arial" w:cs="Arial"/>
          <w:b/>
          <w:bCs/>
          <w:sz w:val="18"/>
          <w:szCs w:val="18"/>
        </w:rPr>
        <w:t>z dokładnością do dwóch miejsc po przecinku</w:t>
      </w:r>
      <w:r w:rsidRPr="002D444A">
        <w:rPr>
          <w:rFonts w:ascii="Arial" w:hAnsi="Arial" w:cs="Arial"/>
          <w:bCs/>
          <w:sz w:val="18"/>
          <w:szCs w:val="18"/>
        </w:rPr>
        <w:t>, zgodnie z polskim systemem płatniczym  po zaokrągleniu do pełnych groszy.</w:t>
      </w:r>
    </w:p>
    <w:p w14:paraId="6D15350B" w14:textId="77777777" w:rsidR="008A098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sz w:val="18"/>
          <w:szCs w:val="18"/>
        </w:rPr>
      </w:pPr>
    </w:p>
    <w:p w14:paraId="03E54228" w14:textId="6E2719C9" w:rsidR="008A098A" w:rsidRPr="002D444A" w:rsidRDefault="008A098A" w:rsidP="008A098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2D444A">
        <w:rPr>
          <w:rFonts w:ascii="Arial" w:hAnsi="Arial" w:cs="Arial"/>
          <w:sz w:val="18"/>
          <w:szCs w:val="18"/>
        </w:rPr>
        <w:t xml:space="preserve">Cena zakupu wynikająca z Formularza cenowego </w:t>
      </w:r>
      <w:r w:rsidRPr="002D444A">
        <w:rPr>
          <w:rFonts w:ascii="Arial" w:hAnsi="Arial" w:cs="Arial"/>
          <w:b/>
          <w:sz w:val="18"/>
          <w:szCs w:val="18"/>
        </w:rPr>
        <w:t>winna być tożsama</w:t>
      </w:r>
      <w:r w:rsidRPr="002D444A">
        <w:rPr>
          <w:rFonts w:ascii="Arial" w:hAnsi="Arial" w:cs="Arial"/>
          <w:sz w:val="18"/>
          <w:szCs w:val="18"/>
        </w:rPr>
        <w:t xml:space="preserve"> z ceną wykazaną przez Wykonawcę  </w:t>
      </w:r>
      <w:r>
        <w:rPr>
          <w:rFonts w:ascii="Arial" w:hAnsi="Arial" w:cs="Arial"/>
          <w:sz w:val="18"/>
          <w:szCs w:val="18"/>
        </w:rPr>
        <w:br/>
      </w:r>
      <w:r w:rsidRPr="002D444A">
        <w:rPr>
          <w:rFonts w:ascii="Arial" w:hAnsi="Arial" w:cs="Arial"/>
          <w:sz w:val="18"/>
          <w:szCs w:val="18"/>
        </w:rPr>
        <w:t xml:space="preserve">w </w:t>
      </w:r>
      <w:r w:rsidRPr="002D444A">
        <w:rPr>
          <w:rFonts w:ascii="Arial" w:hAnsi="Arial" w:cs="Arial"/>
          <w:sz w:val="18"/>
          <w:szCs w:val="18"/>
          <w:u w:val="single"/>
        </w:rPr>
        <w:t>Formularzu ofertowym</w:t>
      </w:r>
      <w:r w:rsidRPr="002D444A">
        <w:rPr>
          <w:rFonts w:ascii="Arial" w:hAnsi="Arial" w:cs="Arial"/>
          <w:sz w:val="18"/>
          <w:szCs w:val="18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8A098A" w:rsidRPr="0035277B" w14:paraId="4FD8F8FF" w14:textId="77777777" w:rsidTr="0061263E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0D27BE38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 xml:space="preserve"> 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48B91AF9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004C97E1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156B48EA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         i data</w:t>
            </w:r>
          </w:p>
        </w:tc>
      </w:tr>
      <w:tr w:rsidR="008A098A" w:rsidRPr="0035277B" w14:paraId="6B5D0D4D" w14:textId="77777777" w:rsidTr="0061263E">
        <w:trPr>
          <w:cantSplit/>
          <w:trHeight w:val="674"/>
          <w:jc w:val="center"/>
        </w:trPr>
        <w:tc>
          <w:tcPr>
            <w:tcW w:w="307" w:type="pct"/>
          </w:tcPr>
          <w:p w14:paraId="51D53B7D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7C580931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659463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4BFA6FE8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61A3FE3B" w14:textId="77777777" w:rsidR="008A098A" w:rsidRPr="0035277B" w:rsidRDefault="008A098A" w:rsidP="006126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D42414" w14:textId="77777777" w:rsidR="008A098A" w:rsidRDefault="008A098A" w:rsidP="008A098A">
      <w:pPr>
        <w:ind w:left="142"/>
        <w:contextualSpacing/>
        <w:rPr>
          <w:rFonts w:ascii="Arial" w:hAnsi="Arial" w:cs="Arial"/>
        </w:rPr>
      </w:pPr>
      <w:r w:rsidRPr="003C69E2">
        <w:rPr>
          <w:rFonts w:ascii="Arial" w:hAnsi="Arial" w:cs="Arial"/>
          <w:sz w:val="20"/>
          <w:szCs w:val="20"/>
        </w:rPr>
        <w:br w:type="page"/>
      </w:r>
    </w:p>
    <w:p w14:paraId="4C96A13D" w14:textId="77777777" w:rsidR="008A098A" w:rsidRDefault="008A098A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1113AE2" w14:textId="5DD196E4" w:rsidR="002009B7" w:rsidRDefault="008A098A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 </w:t>
      </w:r>
      <w:r w:rsidR="002009B7" w:rsidRPr="002A0217">
        <w:rPr>
          <w:rFonts w:ascii="Arial" w:hAnsi="Arial" w:cs="Arial"/>
          <w:sz w:val="20"/>
          <w:szCs w:val="20"/>
        </w:rPr>
        <w:t>[</w:t>
      </w:r>
      <w:r w:rsidR="001E43D3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4</w:t>
      </w:r>
      <w:r w:rsidR="002009B7" w:rsidRPr="002A0217">
        <w:rPr>
          <w:rFonts w:ascii="Arial" w:hAnsi="Arial" w:cs="Arial"/>
          <w:sz w:val="20"/>
          <w:szCs w:val="20"/>
        </w:rPr>
        <w:t xml:space="preserve"> do Regulaminu postępowania</w:t>
      </w:r>
    </w:p>
    <w:p w14:paraId="374B9F23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F948E7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FBC44E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B51BF98" w14:textId="767D1711" w:rsidR="00425D7D" w:rsidRPr="00425D7D" w:rsidRDefault="00796B8C" w:rsidP="00425D7D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C76301">
        <w:rPr>
          <w:rFonts w:ascii="Arial" w:hAnsi="Arial" w:cs="Arial"/>
          <w:sz w:val="20"/>
          <w:szCs w:val="20"/>
        </w:rPr>
        <w:t xml:space="preserve">: 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>„</w:t>
      </w:r>
      <w:r w:rsidR="008A098A" w:rsidRPr="008A098A">
        <w:rPr>
          <w:rFonts w:ascii="Arial" w:eastAsia="Calibri" w:hAnsi="Arial" w:cs="Arial"/>
          <w:b/>
          <w:bCs/>
          <w:i/>
          <w:sz w:val="20"/>
          <w:szCs w:val="20"/>
        </w:rPr>
        <w:t>Wykonywanie obsługi konserwacyjno-serwisowej urządzeń kotłowni oraz centrali wentylacyjnej”</w:t>
      </w:r>
      <w:r w:rsidR="00425D7D">
        <w:rPr>
          <w:rFonts w:ascii="Arial" w:eastAsia="Calibri" w:hAnsi="Arial" w:cs="Arial"/>
          <w:b/>
          <w:bCs/>
          <w:i/>
          <w:sz w:val="20"/>
          <w:szCs w:val="20"/>
        </w:rPr>
        <w:t>, CRZ nr:</w:t>
      </w:r>
      <w:r w:rsidR="004133C3" w:rsidRPr="004133C3">
        <w:rPr>
          <w:rFonts w:ascii="Arial" w:hAnsi="Arial" w:cs="Arial"/>
          <w:bCs/>
          <w:sz w:val="20"/>
          <w:szCs w:val="20"/>
        </w:rPr>
        <w:t xml:space="preserve"> </w:t>
      </w:r>
      <w:r w:rsidR="00157FEA" w:rsidRPr="00157FEA">
        <w:rPr>
          <w:rFonts w:ascii="Arial" w:eastAsia="Calibri" w:hAnsi="Arial" w:cs="Arial"/>
          <w:b/>
          <w:bCs/>
          <w:i/>
          <w:sz w:val="20"/>
          <w:szCs w:val="20"/>
        </w:rPr>
        <w:t>NP/OD/26/0093/OD/BAOD</w:t>
      </w:r>
    </w:p>
    <w:p w14:paraId="4FC933C2" w14:textId="3F70F41D" w:rsidR="00387FF1" w:rsidRDefault="00387FF1" w:rsidP="00425D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759584BC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5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2B4C5654" w:rsidR="00387FF1" w:rsidRPr="00BB5591" w:rsidRDefault="00B75F6B" w:rsidP="00076600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BF5807">
        <w:rPr>
          <w:rFonts w:ascii="Arial" w:hAnsi="Arial" w:cs="Arial"/>
          <w:sz w:val="20"/>
          <w:szCs w:val="20"/>
        </w:rPr>
        <w:t>: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8A098A" w:rsidRPr="008A098A">
        <w:rPr>
          <w:rFonts w:ascii="Arial" w:hAnsi="Arial" w:cs="Arial"/>
          <w:b/>
          <w:bCs/>
          <w:i/>
          <w:sz w:val="20"/>
          <w:szCs w:val="20"/>
        </w:rPr>
        <w:t xml:space="preserve">„Wykonywanie obsługi konserwacyjno-serwisowej urządzeń kotłowni oraz centrali wentylacyjnej”, CRZ nr: </w:t>
      </w:r>
      <w:r w:rsidR="00157FEA" w:rsidRPr="00157FEA">
        <w:rPr>
          <w:rFonts w:ascii="Arial" w:hAnsi="Arial" w:cs="Arial"/>
          <w:b/>
          <w:bCs/>
          <w:i/>
          <w:sz w:val="20"/>
          <w:szCs w:val="20"/>
        </w:rPr>
        <w:t>NP/OD/26/0093/OD/BAOD</w:t>
      </w:r>
      <w:r w:rsidR="00157FE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387FF1" w:rsidRPr="00BF5807">
        <w:rPr>
          <w:rFonts w:ascii="Arial" w:hAnsi="Arial" w:cs="Arial"/>
          <w:sz w:val="20"/>
          <w:szCs w:val="20"/>
        </w:rPr>
        <w:t>ora</w:t>
      </w:r>
      <w:r w:rsidR="00387FF1" w:rsidRPr="00C76301">
        <w:rPr>
          <w:rFonts w:ascii="Arial" w:hAnsi="Arial" w:cs="Arial"/>
          <w:sz w:val="20"/>
          <w:szCs w:val="20"/>
        </w:rPr>
        <w:t xml:space="preserve">z przyjmując do wiadomości, że </w:t>
      </w:r>
      <w:r w:rsidR="008A098A">
        <w:rPr>
          <w:rFonts w:ascii="Arial" w:hAnsi="Arial" w:cs="Arial"/>
          <w:sz w:val="20"/>
          <w:szCs w:val="20"/>
        </w:rPr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 xml:space="preserve">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 xml:space="preserve">ostępowania </w:t>
      </w:r>
      <w:r w:rsidR="00387FF1" w:rsidRPr="00C76301">
        <w:rPr>
          <w:rFonts w:ascii="Arial" w:hAnsi="Arial" w:cs="Arial"/>
          <w:bCs/>
          <w:sz w:val="20"/>
          <w:szCs w:val="20"/>
        </w:rPr>
        <w:t>wyklucza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3A5F691F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browolnie naprawiona do dnia </w:t>
      </w:r>
      <w:r w:rsidR="00DE3B91">
        <w:rPr>
          <w:rFonts w:ascii="Arial" w:eastAsia="Calibri" w:hAnsi="Arial" w:cs="Arial"/>
          <w:sz w:val="20"/>
          <w:szCs w:val="20"/>
          <w:lang w:bidi="pl-PL"/>
        </w:rPr>
        <w:t>Wszczęcia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 Postępowania, chyba że niezrealizowanie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lub nienależyte zrealizowanie jest następstwem okoliczności, za które Wykonawca nie ponosi odpowiedzialności,</w:t>
      </w:r>
    </w:p>
    <w:p w14:paraId="72F06641" w14:textId="5552EC4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onawców, w stosunku do których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otwa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rto likwidację lub ogłoszono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upadłość, z wyjątkiem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ykonawców, którzy po ogłoszeniu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ości zawarli układ zatwierdzony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prawomocnym postanowieniem sądu, o ile układ nie przewiduje zaspokojenia wierzycieli poprzez likwidację majątku upadłego,</w:t>
      </w:r>
    </w:p>
    <w:p w14:paraId="0B8FC9F2" w14:textId="09263A43" w:rsidR="00EA43E6" w:rsidRPr="00C76301" w:rsidRDefault="00EA43E6" w:rsidP="008E3BBA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osobami fizycznymi, których prawomocnie skazano za przestępstwo popełnione w związku 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z postępowaniem o udzielenie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zamówienia lub inne przestępstwo popełnione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> 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5356517E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ŻE </w:t>
      </w:r>
      <w:r w:rsidRPr="003E1360">
        <w:rPr>
          <w:rFonts w:ascii="Arial" w:hAnsi="Arial" w:cs="Arial"/>
          <w:b/>
          <w:sz w:val="20"/>
          <w:szCs w:val="20"/>
          <w:lang w:eastAsia="pl-PL"/>
        </w:rPr>
        <w:t>NIE PODLEGAMY WYKLUCZENIU.</w:t>
      </w:r>
    </w:p>
    <w:p w14:paraId="72F5EE82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47182B96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6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9812F85" w14:textId="04358605" w:rsidR="004133C3" w:rsidRDefault="00796B8C" w:rsidP="003E1360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9867BF">
        <w:rPr>
          <w:rFonts w:ascii="Arial" w:eastAsia="Calibri" w:hAnsi="Arial" w:cs="Arial"/>
          <w:sz w:val="20"/>
          <w:szCs w:val="20"/>
        </w:rPr>
        <w:t xml:space="preserve"> pn.</w:t>
      </w:r>
      <w:r w:rsidR="00387FF1" w:rsidRPr="00BF5807">
        <w:rPr>
          <w:rFonts w:ascii="Arial" w:eastAsia="Calibri" w:hAnsi="Arial" w:cs="Arial"/>
          <w:sz w:val="20"/>
          <w:szCs w:val="20"/>
        </w:rPr>
        <w:t xml:space="preserve">: </w:t>
      </w:r>
      <w:r w:rsidR="008A098A" w:rsidRPr="008A098A">
        <w:rPr>
          <w:rFonts w:ascii="Arial" w:eastAsia="Calibri" w:hAnsi="Arial" w:cs="Arial"/>
          <w:b/>
          <w:bCs/>
          <w:i/>
          <w:sz w:val="20"/>
          <w:szCs w:val="20"/>
        </w:rPr>
        <w:t xml:space="preserve">„Wykonywanie obsługi konserwacyjno-serwisowej urządzeń kotłowni oraz centrali wentylacyjnej”, CRZ nr: </w:t>
      </w:r>
      <w:r w:rsidR="00157FEA" w:rsidRPr="00157FEA">
        <w:rPr>
          <w:rFonts w:ascii="Arial" w:eastAsia="Calibri" w:hAnsi="Arial" w:cs="Arial"/>
          <w:b/>
          <w:bCs/>
          <w:i/>
          <w:sz w:val="20"/>
          <w:szCs w:val="20"/>
        </w:rPr>
        <w:t>NP/OD/26/0093/OD/BAOD</w:t>
      </w:r>
    </w:p>
    <w:p w14:paraId="110E1FAB" w14:textId="65CE618C" w:rsidR="00387FF1" w:rsidRPr="00C76301" w:rsidRDefault="00387FF1" w:rsidP="003E13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2936"/>
      </w:tblGrid>
      <w:tr w:rsidR="003E1360" w:rsidRPr="00365A62" w14:paraId="0E91B075" w14:textId="77777777" w:rsidTr="00950505">
        <w:trPr>
          <w:cantSplit/>
          <w:trHeight w:val="703"/>
          <w:jc w:val="center"/>
        </w:trPr>
        <w:tc>
          <w:tcPr>
            <w:tcW w:w="259" w:type="pct"/>
            <w:shd w:val="clear" w:color="auto" w:fill="DBE5F1" w:themeFill="accent1" w:themeFillTint="33"/>
            <w:vAlign w:val="center"/>
          </w:tcPr>
          <w:p w14:paraId="7CF59CFB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shd w:val="clear" w:color="auto" w:fill="DBE5F1" w:themeFill="accent1" w:themeFillTint="33"/>
            <w:vAlign w:val="center"/>
          </w:tcPr>
          <w:p w14:paraId="75943587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shd w:val="clear" w:color="auto" w:fill="DBE5F1" w:themeFill="accent1" w:themeFillTint="33"/>
            <w:vAlign w:val="center"/>
          </w:tcPr>
          <w:p w14:paraId="51D66F0F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578" w:type="pct"/>
            <w:shd w:val="clear" w:color="auto" w:fill="DBE5F1" w:themeFill="accent1" w:themeFillTint="33"/>
          </w:tcPr>
          <w:p w14:paraId="2A6F6565" w14:textId="540ACE6F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E1360" w:rsidRPr="00365A62" w14:paraId="3CDCC08D" w14:textId="77777777" w:rsidTr="003E1360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8" w:type="pct"/>
          </w:tcPr>
          <w:p w14:paraId="57ADAD43" w14:textId="7C50179C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1E9648A8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7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471D779" w14:textId="77777777" w:rsidR="008A098A" w:rsidRDefault="008A098A" w:rsidP="008A098A">
      <w:pPr>
        <w:tabs>
          <w:tab w:val="center" w:pos="4536"/>
          <w:tab w:val="right" w:pos="9072"/>
        </w:tabs>
        <w:spacing w:after="12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C69E46E" w14:textId="7281B10B" w:rsidR="008A098A" w:rsidRDefault="008A098A" w:rsidP="008A098A">
      <w:pPr>
        <w:tabs>
          <w:tab w:val="center" w:pos="4536"/>
          <w:tab w:val="right" w:pos="9072"/>
        </w:tabs>
        <w:spacing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872351">
        <w:rPr>
          <w:rFonts w:ascii="Arial" w:eastAsia="Calibri" w:hAnsi="Arial" w:cs="Arial"/>
          <w:b/>
          <w:sz w:val="20"/>
          <w:szCs w:val="20"/>
        </w:rPr>
        <w:t xml:space="preserve">Informacja o osobie/ach posiadającej/ych uprawnienia do wykonywania prac eksploatacyjnych, dozoru i kontrolno-pomiarowych zgodnie z wymogiem § 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3, ust. 1, pkt 2) lit. a) </w:t>
      </w:r>
      <w:r w:rsidRPr="00872351">
        <w:rPr>
          <w:rFonts w:ascii="Arial" w:eastAsia="Calibri" w:hAnsi="Arial" w:cs="Arial"/>
          <w:b/>
          <w:sz w:val="20"/>
          <w:szCs w:val="20"/>
        </w:rPr>
        <w:t>Regulaminu Postępowania</w:t>
      </w:r>
    </w:p>
    <w:p w14:paraId="356D42FA" w14:textId="77777777" w:rsidR="008A098A" w:rsidRPr="00872351" w:rsidRDefault="008A098A" w:rsidP="008A098A">
      <w:pPr>
        <w:tabs>
          <w:tab w:val="center" w:pos="4536"/>
          <w:tab w:val="right" w:pos="9072"/>
        </w:tabs>
        <w:spacing w:after="12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BAF43C4" w14:textId="03226372" w:rsidR="008A098A" w:rsidRPr="00872351" w:rsidRDefault="008A098A" w:rsidP="008A098A">
      <w:pPr>
        <w:tabs>
          <w:tab w:val="center" w:pos="4536"/>
          <w:tab w:val="right" w:pos="9072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872351">
        <w:rPr>
          <w:rFonts w:ascii="Arial" w:eastAsia="Calibri" w:hAnsi="Arial" w:cs="Arial"/>
          <w:sz w:val="20"/>
          <w:szCs w:val="20"/>
        </w:rPr>
        <w:t>Ubiegając się o zamówienie na „</w:t>
      </w:r>
      <w:r>
        <w:rPr>
          <w:rFonts w:ascii="Arial" w:eastAsia="Calibri" w:hAnsi="Arial" w:cs="Arial"/>
          <w:b/>
          <w:i/>
          <w:sz w:val="20"/>
          <w:szCs w:val="20"/>
        </w:rPr>
        <w:t>Wykonywanie obsługi konserwacyjno-serwisowej urządzeń kotłowni oraz centrali wentylacyjnej</w:t>
      </w:r>
      <w:r w:rsidRPr="00201237">
        <w:rPr>
          <w:rFonts w:ascii="Arial" w:eastAsia="Calibri" w:hAnsi="Arial" w:cs="Arial"/>
          <w:b/>
          <w:i/>
          <w:sz w:val="20"/>
          <w:szCs w:val="20"/>
        </w:rPr>
        <w:t xml:space="preserve">”, </w:t>
      </w:r>
      <w:r w:rsidR="00157FEA" w:rsidRPr="00157FEA">
        <w:rPr>
          <w:rFonts w:ascii="Arial" w:eastAsia="Calibri" w:hAnsi="Arial" w:cs="Arial"/>
          <w:sz w:val="20"/>
          <w:szCs w:val="20"/>
        </w:rPr>
        <w:t>NP/OD/26/0093/OD/BAOD</w:t>
      </w:r>
      <w:r w:rsidR="00157FEA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w celu dokonania </w:t>
      </w:r>
      <w:r w:rsidRPr="00872351">
        <w:rPr>
          <w:rFonts w:ascii="Arial" w:eastAsia="Calibri" w:hAnsi="Arial" w:cs="Arial"/>
          <w:sz w:val="20"/>
          <w:szCs w:val="20"/>
        </w:rPr>
        <w:t xml:space="preserve">przez Zamawiającego oceny spełniania warunku opisanego w § </w:t>
      </w:r>
      <w:r>
        <w:rPr>
          <w:rFonts w:ascii="Arial" w:eastAsia="Calibri" w:hAnsi="Arial" w:cs="Arial"/>
          <w:bCs/>
          <w:sz w:val="20"/>
          <w:szCs w:val="20"/>
        </w:rPr>
        <w:t>3, ust. 1, pkt 2), lit. a)</w:t>
      </w:r>
      <w:r w:rsidRPr="00800F0F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72351">
        <w:rPr>
          <w:rFonts w:ascii="Arial" w:eastAsia="Calibri" w:hAnsi="Arial" w:cs="Arial"/>
          <w:sz w:val="20"/>
          <w:szCs w:val="20"/>
        </w:rPr>
        <w:t>Regulaminu Postępowania przedstawiamy informację o w/w osobie/ach: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8A098A" w:rsidRPr="00872351" w14:paraId="7C962411" w14:textId="77777777" w:rsidTr="0061263E">
        <w:trPr>
          <w:trHeight w:val="587"/>
          <w:jc w:val="center"/>
        </w:trPr>
        <w:tc>
          <w:tcPr>
            <w:tcW w:w="867" w:type="dxa"/>
            <w:shd w:val="clear" w:color="auto" w:fill="C6D9F1"/>
            <w:vAlign w:val="center"/>
          </w:tcPr>
          <w:p w14:paraId="4DC792F7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14:paraId="7C5DE29F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  <w:p w14:paraId="38CBE63F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C6D9F1"/>
          </w:tcPr>
          <w:p w14:paraId="014CDBBA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iCs/>
                <w:sz w:val="18"/>
                <w:szCs w:val="18"/>
              </w:rPr>
              <w:t>Opis posiadanych uprawn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ień - opisanych szczegółowo w §</w:t>
            </w:r>
            <w:r w:rsidRPr="00800F0F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3, ust. 1, pkt 2), lit. a)</w:t>
            </w:r>
            <w:r w:rsidRPr="0087235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br/>
            </w:r>
            <w:r w:rsidRPr="00872351">
              <w:rPr>
                <w:rFonts w:ascii="Arial" w:hAnsi="Arial" w:cs="Arial"/>
                <w:b/>
                <w:iCs/>
                <w:sz w:val="18"/>
                <w:szCs w:val="18"/>
              </w:rPr>
              <w:t>Regulaminu Postępowania</w:t>
            </w:r>
          </w:p>
        </w:tc>
      </w:tr>
      <w:tr w:rsidR="008A098A" w:rsidRPr="00872351" w14:paraId="26522B97" w14:textId="77777777" w:rsidTr="0061263E">
        <w:trPr>
          <w:trHeight w:val="1369"/>
          <w:jc w:val="center"/>
        </w:trPr>
        <w:tc>
          <w:tcPr>
            <w:tcW w:w="867" w:type="dxa"/>
            <w:vAlign w:val="center"/>
          </w:tcPr>
          <w:p w14:paraId="26F2948B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99" w:type="dxa"/>
            <w:vAlign w:val="center"/>
          </w:tcPr>
          <w:p w14:paraId="43395AF5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0A634744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1DB1C283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Prawomocne uprawnienia dla </w:t>
            </w:r>
            <w:r w:rsidRPr="00872351">
              <w:rPr>
                <w:rFonts w:ascii="Arial" w:hAnsi="Arial" w:cs="Arial"/>
                <w:sz w:val="18"/>
                <w:szCs w:val="18"/>
                <w:u w:val="single"/>
              </w:rPr>
              <w:t>Grupy 1</w:t>
            </w:r>
            <w:r w:rsidRPr="008723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77FE804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b/>
                <w:sz w:val="18"/>
                <w:szCs w:val="18"/>
              </w:rPr>
              <w:t>SEP G1-E</w:t>
            </w:r>
          </w:p>
        </w:tc>
        <w:tc>
          <w:tcPr>
            <w:tcW w:w="4819" w:type="dxa"/>
          </w:tcPr>
          <w:p w14:paraId="10F4C5C9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9546BD1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56B8E274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0DD45875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>
              <w:rPr>
                <w:rFonts w:ascii="Arial" w:hAnsi="Arial" w:cs="Arial"/>
                <w:sz w:val="18"/>
                <w:szCs w:val="18"/>
              </w:rPr>
              <w:t>ważności zaświadczenia ……………………</w:t>
            </w:r>
          </w:p>
        </w:tc>
      </w:tr>
      <w:tr w:rsidR="008A098A" w:rsidRPr="00872351" w14:paraId="07A93002" w14:textId="77777777" w:rsidTr="0061263E">
        <w:trPr>
          <w:jc w:val="center"/>
        </w:trPr>
        <w:tc>
          <w:tcPr>
            <w:tcW w:w="867" w:type="dxa"/>
            <w:vAlign w:val="center"/>
          </w:tcPr>
          <w:p w14:paraId="395F0457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723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9" w:type="dxa"/>
            <w:vAlign w:val="center"/>
          </w:tcPr>
          <w:p w14:paraId="0D365832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78E240CA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1ADC824A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Prawomocne uprawnienia dla </w:t>
            </w:r>
            <w:r w:rsidRPr="00872351">
              <w:rPr>
                <w:rFonts w:ascii="Arial" w:hAnsi="Arial" w:cs="Arial"/>
                <w:sz w:val="18"/>
                <w:szCs w:val="18"/>
                <w:u w:val="single"/>
              </w:rPr>
              <w:t>Grupy 2</w:t>
            </w:r>
            <w:r w:rsidRPr="008723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87F22EF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SEP </w:t>
            </w:r>
            <w:r w:rsidRPr="00872351">
              <w:rPr>
                <w:rFonts w:ascii="Arial" w:hAnsi="Arial" w:cs="Arial"/>
                <w:b/>
                <w:sz w:val="18"/>
                <w:szCs w:val="18"/>
              </w:rPr>
              <w:t>G2-E</w:t>
            </w:r>
          </w:p>
        </w:tc>
        <w:tc>
          <w:tcPr>
            <w:tcW w:w="4819" w:type="dxa"/>
          </w:tcPr>
          <w:p w14:paraId="606BDA54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4A3A880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35840420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249F205C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>
              <w:rPr>
                <w:rFonts w:ascii="Arial" w:hAnsi="Arial" w:cs="Arial"/>
                <w:sz w:val="18"/>
                <w:szCs w:val="18"/>
              </w:rPr>
              <w:t>ważności zaświadczenia ……………………</w:t>
            </w:r>
          </w:p>
        </w:tc>
      </w:tr>
      <w:tr w:rsidR="008A098A" w:rsidRPr="00872351" w14:paraId="174878E7" w14:textId="77777777" w:rsidTr="0061263E">
        <w:trPr>
          <w:jc w:val="center"/>
        </w:trPr>
        <w:tc>
          <w:tcPr>
            <w:tcW w:w="867" w:type="dxa"/>
            <w:vAlign w:val="center"/>
          </w:tcPr>
          <w:p w14:paraId="00A37441" w14:textId="77777777" w:rsidR="008A098A" w:rsidRPr="00872351" w:rsidRDefault="008A098A" w:rsidP="0061263E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8723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9" w:type="dxa"/>
            <w:vAlign w:val="center"/>
          </w:tcPr>
          <w:p w14:paraId="19AF8595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7DA45FCC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25FC0312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Prawomocne uprawnienia dla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Grupy 3</w:t>
            </w:r>
            <w:r w:rsidRPr="008723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0E7F43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SEP </w:t>
            </w:r>
            <w:r>
              <w:rPr>
                <w:rFonts w:ascii="Arial" w:hAnsi="Arial" w:cs="Arial"/>
                <w:b/>
                <w:sz w:val="18"/>
                <w:szCs w:val="18"/>
              </w:rPr>
              <w:t>G3</w:t>
            </w:r>
            <w:r w:rsidRPr="00872351">
              <w:rPr>
                <w:rFonts w:ascii="Arial" w:hAnsi="Arial" w:cs="Arial"/>
                <w:b/>
                <w:sz w:val="18"/>
                <w:szCs w:val="18"/>
              </w:rPr>
              <w:t>-E</w:t>
            </w:r>
          </w:p>
        </w:tc>
        <w:tc>
          <w:tcPr>
            <w:tcW w:w="4819" w:type="dxa"/>
          </w:tcPr>
          <w:p w14:paraId="5735103E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9BD11BC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555E32C3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19CE3809" w14:textId="77777777" w:rsidR="008A098A" w:rsidRPr="00872351" w:rsidRDefault="008A098A" w:rsidP="0061263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872351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>
              <w:rPr>
                <w:rFonts w:ascii="Arial" w:hAnsi="Arial" w:cs="Arial"/>
                <w:sz w:val="18"/>
                <w:szCs w:val="18"/>
              </w:rPr>
              <w:t>ważności zaświadczenia ……………………</w:t>
            </w:r>
          </w:p>
        </w:tc>
      </w:tr>
    </w:tbl>
    <w:p w14:paraId="52530245" w14:textId="77777777" w:rsidR="008A098A" w:rsidRDefault="008A098A" w:rsidP="008A098A">
      <w:pPr>
        <w:spacing w:before="240" w:after="36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558AEE6D" w14:textId="77777777" w:rsidR="008A098A" w:rsidRPr="00093E03" w:rsidRDefault="008A098A" w:rsidP="008A098A">
      <w:pPr>
        <w:spacing w:before="240" w:after="360"/>
        <w:jc w:val="center"/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</w:pPr>
      <w:r w:rsidRPr="00093E03"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  <w:t>Do wykazu należy dołączyć kopie uprawnień</w:t>
      </w:r>
    </w:p>
    <w:p w14:paraId="4DE9B1E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959B5E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A3CBAA" w14:textId="77777777" w:rsidR="008A098A" w:rsidRPr="004A6494" w:rsidRDefault="008A098A" w:rsidP="008A098A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8A098A" w:rsidRPr="009C3609" w14:paraId="2C5270D4" w14:textId="77777777" w:rsidTr="0061263E">
        <w:trPr>
          <w:cantSplit/>
          <w:trHeight w:val="703"/>
          <w:jc w:val="center"/>
        </w:trPr>
        <w:tc>
          <w:tcPr>
            <w:tcW w:w="316" w:type="pct"/>
            <w:shd w:val="clear" w:color="auto" w:fill="DAEEF3" w:themeFill="accent5" w:themeFillTint="33"/>
            <w:vAlign w:val="center"/>
          </w:tcPr>
          <w:p w14:paraId="23C8F873" w14:textId="77777777" w:rsidR="008A098A" w:rsidRPr="00DF0117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AEEF3" w:themeFill="accent5" w:themeFillTint="33"/>
            <w:vAlign w:val="center"/>
          </w:tcPr>
          <w:p w14:paraId="6FF01663" w14:textId="77777777" w:rsidR="008A098A" w:rsidRPr="00DF0117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AEEF3" w:themeFill="accent5" w:themeFillTint="33"/>
            <w:vAlign w:val="center"/>
          </w:tcPr>
          <w:p w14:paraId="6897C029" w14:textId="77777777" w:rsidR="008A098A" w:rsidRPr="00DF0117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AEEF3" w:themeFill="accent5" w:themeFillTint="33"/>
            <w:vAlign w:val="center"/>
          </w:tcPr>
          <w:p w14:paraId="20B3C9D3" w14:textId="77777777" w:rsidR="008A098A" w:rsidRPr="00DF0117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8A098A" w:rsidRPr="009C3609" w14:paraId="5F9ACF72" w14:textId="77777777" w:rsidTr="0061263E">
        <w:trPr>
          <w:cantSplit/>
          <w:trHeight w:val="674"/>
          <w:jc w:val="center"/>
        </w:trPr>
        <w:tc>
          <w:tcPr>
            <w:tcW w:w="316" w:type="pct"/>
          </w:tcPr>
          <w:p w14:paraId="71BF524C" w14:textId="77777777" w:rsidR="008A098A" w:rsidRPr="009C3609" w:rsidRDefault="008A098A" w:rsidP="006126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53C53348" w14:textId="77777777" w:rsidR="008A098A" w:rsidRPr="009C3609" w:rsidRDefault="008A098A" w:rsidP="006126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F4D2CCB" w14:textId="77777777" w:rsidR="008A098A" w:rsidRPr="009C3609" w:rsidRDefault="008A098A" w:rsidP="006126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5EBC4734" w14:textId="77777777" w:rsidR="008A098A" w:rsidRPr="009C3609" w:rsidRDefault="008A098A" w:rsidP="006126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78047F76" w14:textId="77777777" w:rsidR="008A098A" w:rsidRPr="009C3609" w:rsidRDefault="008A098A" w:rsidP="006126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511532BD" w14:textId="77777777" w:rsidR="008A098A" w:rsidRPr="009C3609" w:rsidRDefault="008A098A" w:rsidP="008A098A">
      <w:pPr>
        <w:contextualSpacing/>
        <w:rPr>
          <w:rFonts w:ascii="Arial" w:hAnsi="Arial" w:cs="Arial"/>
        </w:rPr>
      </w:pPr>
    </w:p>
    <w:p w14:paraId="35484CD6" w14:textId="77777777" w:rsidR="008A098A" w:rsidRPr="002A0217" w:rsidRDefault="008A098A" w:rsidP="008A098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313D72" w14:textId="77777777" w:rsidR="003E1360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450F1EFF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4C1DD86D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004A32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CF46CB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55DFBF6D" w14:textId="77777777" w:rsidR="00330167" w:rsidRDefault="0033016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143CB6E" w14:textId="02BC4965" w:rsidR="00564FFD" w:rsidRDefault="00564FF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[</w:t>
      </w:r>
      <w:r w:rsidR="00F30084">
        <w:rPr>
          <w:rFonts w:ascii="Arial" w:hAnsi="Arial" w:cs="Arial"/>
          <w:b/>
          <w:sz w:val="20"/>
          <w:szCs w:val="20"/>
        </w:rPr>
        <w:t xml:space="preserve">Załącznik nr </w:t>
      </w:r>
      <w:r w:rsidR="003E1360">
        <w:rPr>
          <w:rFonts w:ascii="Arial" w:hAnsi="Arial" w:cs="Arial"/>
          <w:b/>
          <w:sz w:val="20"/>
          <w:szCs w:val="20"/>
        </w:rPr>
        <w:t>8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59435FB6" w14:textId="08BBB804" w:rsidR="00820E97" w:rsidRDefault="00820E9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8F1E56" w14:textId="6ECDA77D" w:rsidR="00820E97" w:rsidRDefault="00820E9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7D0892B" w14:textId="08A92724" w:rsidR="00330167" w:rsidRDefault="00330167" w:rsidP="00330167">
      <w:pPr>
        <w:rPr>
          <w:rFonts w:ascii="Arial" w:hAnsi="Arial" w:cs="Arial"/>
          <w:b/>
          <w:szCs w:val="20"/>
        </w:rPr>
      </w:pPr>
    </w:p>
    <w:p w14:paraId="6B236DB4" w14:textId="77777777" w:rsidR="008A098A" w:rsidRPr="0035277B" w:rsidRDefault="008A098A" w:rsidP="008A098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5277B">
        <w:rPr>
          <w:rFonts w:ascii="Arial" w:eastAsia="Calibri" w:hAnsi="Arial" w:cs="Arial"/>
          <w:b/>
          <w:sz w:val="20"/>
          <w:szCs w:val="20"/>
        </w:rPr>
        <w:t xml:space="preserve">Informacja o osobie/ach posiadającej/ych świadectwo autoryzacji do serwisowania </w:t>
      </w:r>
      <w:r w:rsidRPr="0035277B">
        <w:rPr>
          <w:rFonts w:ascii="Arial" w:eastAsia="Calibri" w:hAnsi="Arial" w:cs="Arial"/>
          <w:b/>
          <w:sz w:val="20"/>
          <w:szCs w:val="20"/>
        </w:rPr>
        <w:br/>
        <w:t xml:space="preserve">urządzeń firmy Viessmann </w:t>
      </w:r>
      <w:r w:rsidRPr="0035277B">
        <w:rPr>
          <w:rFonts w:ascii="Arial" w:eastAsia="Calibri" w:hAnsi="Arial" w:cs="Arial"/>
          <w:b/>
          <w:sz w:val="20"/>
          <w:szCs w:val="20"/>
        </w:rPr>
        <w:br/>
      </w:r>
    </w:p>
    <w:p w14:paraId="49347B71" w14:textId="77777777" w:rsidR="008A098A" w:rsidRPr="000D6E79" w:rsidRDefault="008A098A" w:rsidP="008A098A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yellow"/>
        </w:rPr>
      </w:pPr>
    </w:p>
    <w:p w14:paraId="7D706B00" w14:textId="77777777" w:rsidR="008A098A" w:rsidRPr="000D6E79" w:rsidRDefault="008A098A" w:rsidP="008A098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highlight w:val="yellow"/>
        </w:rPr>
      </w:pPr>
    </w:p>
    <w:p w14:paraId="5CC5CDBE" w14:textId="52F37533" w:rsidR="008A098A" w:rsidRPr="00E767E9" w:rsidRDefault="008A098A" w:rsidP="008A098A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575B8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Pr="00CB5E90">
        <w:rPr>
          <w:rFonts w:ascii="Arial" w:eastAsia="Calibri" w:hAnsi="Arial" w:cs="Arial"/>
          <w:b/>
          <w:sz w:val="20"/>
          <w:szCs w:val="20"/>
        </w:rPr>
        <w:t>„</w:t>
      </w:r>
      <w:r w:rsidRPr="0066299C">
        <w:rPr>
          <w:rFonts w:ascii="Arial" w:eastAsia="Calibri" w:hAnsi="Arial" w:cs="Arial"/>
          <w:b/>
          <w:bCs/>
          <w:sz w:val="20"/>
          <w:szCs w:val="20"/>
        </w:rPr>
        <w:t>Wykonywanie obsługi konserwacyjno-serwisowej urządzeń kotłowni oraz centrali wentylacyjnej</w:t>
      </w:r>
      <w:r>
        <w:rPr>
          <w:rFonts w:ascii="Arial" w:eastAsia="Calibri" w:hAnsi="Arial" w:cs="Arial"/>
          <w:b/>
          <w:bCs/>
          <w:sz w:val="20"/>
          <w:szCs w:val="20"/>
        </w:rPr>
        <w:t>”</w:t>
      </w:r>
      <w:r w:rsidRPr="0066299C">
        <w:rPr>
          <w:rFonts w:ascii="Arial" w:eastAsia="Calibri" w:hAnsi="Arial" w:cs="Arial"/>
          <w:b/>
          <w:sz w:val="20"/>
          <w:szCs w:val="20"/>
        </w:rPr>
        <w:t xml:space="preserve">, </w:t>
      </w:r>
      <w:r w:rsidRPr="00201237">
        <w:rPr>
          <w:rFonts w:ascii="Arial" w:eastAsia="Calibri" w:hAnsi="Arial" w:cs="Arial"/>
          <w:sz w:val="20"/>
          <w:szCs w:val="20"/>
        </w:rPr>
        <w:t>CRZ:</w:t>
      </w:r>
      <w:r w:rsidRPr="00201237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157FEA" w:rsidRPr="00157FEA">
        <w:rPr>
          <w:rFonts w:ascii="Arial" w:eastAsia="Calibri" w:hAnsi="Arial" w:cs="Arial"/>
          <w:bCs/>
          <w:sz w:val="20"/>
          <w:szCs w:val="20"/>
        </w:rPr>
        <w:t>NP/OD/26/0093/OD/BAOD</w:t>
      </w:r>
      <w:r w:rsidR="00157FEA">
        <w:rPr>
          <w:rFonts w:ascii="Arial" w:eastAsia="Calibri" w:hAnsi="Arial" w:cs="Arial"/>
          <w:bCs/>
          <w:sz w:val="20"/>
          <w:szCs w:val="20"/>
        </w:rPr>
        <w:t xml:space="preserve">, </w:t>
      </w:r>
      <w:r w:rsidRPr="00CB5E90">
        <w:rPr>
          <w:rFonts w:ascii="Arial" w:eastAsia="Calibri" w:hAnsi="Arial" w:cs="Arial"/>
          <w:sz w:val="20"/>
          <w:szCs w:val="20"/>
        </w:rPr>
        <w:t>w celu dokonania przez Zamawiającego oceny spełniania warunku opisanego § 3, ust. 1</w:t>
      </w:r>
      <w:r>
        <w:rPr>
          <w:rFonts w:ascii="Arial" w:eastAsia="Calibri" w:hAnsi="Arial" w:cs="Arial"/>
          <w:sz w:val="20"/>
          <w:szCs w:val="20"/>
        </w:rPr>
        <w:t xml:space="preserve"> pkt 2), lit. b)</w:t>
      </w:r>
      <w:r w:rsidRPr="00CB5E90">
        <w:rPr>
          <w:rFonts w:ascii="Arial" w:eastAsia="Calibri" w:hAnsi="Arial" w:cs="Arial"/>
          <w:sz w:val="20"/>
          <w:szCs w:val="20"/>
        </w:rPr>
        <w:t xml:space="preserve"> R</w:t>
      </w:r>
      <w:r w:rsidRPr="00862BF4">
        <w:rPr>
          <w:rFonts w:ascii="Arial" w:eastAsia="Calibri" w:hAnsi="Arial" w:cs="Arial"/>
          <w:sz w:val="20"/>
          <w:szCs w:val="20"/>
        </w:rPr>
        <w:t>egulaminu</w:t>
      </w:r>
      <w:r w:rsidRPr="00D575B8">
        <w:rPr>
          <w:rFonts w:ascii="Arial" w:eastAsia="Calibri" w:hAnsi="Arial" w:cs="Arial"/>
          <w:sz w:val="20"/>
          <w:szCs w:val="20"/>
        </w:rPr>
        <w:t xml:space="preserve"> postępowania przedstawiamy informację</w:t>
      </w:r>
      <w:r>
        <w:rPr>
          <w:rFonts w:ascii="Arial" w:eastAsia="Calibri" w:hAnsi="Arial" w:cs="Arial"/>
          <w:sz w:val="20"/>
          <w:szCs w:val="20"/>
        </w:rPr>
        <w:t xml:space="preserve"> o </w:t>
      </w:r>
      <w:r w:rsidRPr="00D575B8">
        <w:rPr>
          <w:rFonts w:ascii="Arial" w:eastAsia="Calibri" w:hAnsi="Arial" w:cs="Arial"/>
          <w:sz w:val="20"/>
          <w:szCs w:val="20"/>
        </w:rPr>
        <w:t xml:space="preserve">osobie/ach, posiadającej/ych </w:t>
      </w:r>
      <w:r>
        <w:rPr>
          <w:rFonts w:ascii="Arial" w:eastAsia="Calibri" w:hAnsi="Arial" w:cs="Arial"/>
          <w:sz w:val="20"/>
          <w:szCs w:val="20"/>
        </w:rPr>
        <w:t>świadectwo autoryzacji do serwisowania urządzeń firmy Viessmann:</w:t>
      </w:r>
    </w:p>
    <w:p w14:paraId="2B72DDD9" w14:textId="77777777" w:rsidR="008A098A" w:rsidRDefault="008A098A" w:rsidP="008A098A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70B58FEB" w14:textId="77777777" w:rsidR="008A098A" w:rsidRPr="000D6E79" w:rsidRDefault="008A098A" w:rsidP="008A098A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tbl>
      <w:tblPr>
        <w:tblW w:w="8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4493"/>
        <w:gridCol w:w="3320"/>
      </w:tblGrid>
      <w:tr w:rsidR="008A098A" w:rsidRPr="0035277B" w14:paraId="5FB42E6C" w14:textId="77777777" w:rsidTr="0061263E">
        <w:trPr>
          <w:trHeight w:val="585"/>
          <w:jc w:val="center"/>
        </w:trPr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005F0C28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493" w:type="dxa"/>
            <w:shd w:val="clear" w:color="auto" w:fill="F2F2F2" w:themeFill="background1" w:themeFillShade="F2"/>
            <w:vAlign w:val="center"/>
          </w:tcPr>
          <w:p w14:paraId="59620FA7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320" w:type="dxa"/>
            <w:shd w:val="clear" w:color="auto" w:fill="F2F2F2" w:themeFill="background1" w:themeFillShade="F2"/>
            <w:vAlign w:val="center"/>
          </w:tcPr>
          <w:p w14:paraId="21FF718F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 Data ważności świadectwa</w:t>
            </w: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[dd/mm/rrrr]</w:t>
            </w:r>
          </w:p>
        </w:tc>
      </w:tr>
      <w:tr w:rsidR="008A098A" w:rsidRPr="0035277B" w14:paraId="64C5210A" w14:textId="77777777" w:rsidTr="0061263E">
        <w:trPr>
          <w:jc w:val="center"/>
        </w:trPr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1E65DD46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493" w:type="dxa"/>
            <w:vAlign w:val="center"/>
          </w:tcPr>
          <w:p w14:paraId="44E67975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de-DE" w:eastAsia="pl-PL"/>
              </w:rPr>
            </w:pPr>
          </w:p>
        </w:tc>
        <w:tc>
          <w:tcPr>
            <w:tcW w:w="3320" w:type="dxa"/>
          </w:tcPr>
          <w:p w14:paraId="58CE4BBA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D3C10AF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458FBEB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A098A" w:rsidRPr="0035277B" w14:paraId="2CE448F8" w14:textId="77777777" w:rsidTr="0061263E">
        <w:trPr>
          <w:jc w:val="center"/>
        </w:trPr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79915F16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493" w:type="dxa"/>
            <w:vAlign w:val="center"/>
          </w:tcPr>
          <w:p w14:paraId="58F9C2C1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0B15862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E985B27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</w:tcPr>
          <w:p w14:paraId="25EDBFD0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A098A" w:rsidRPr="0035277B" w14:paraId="73E43E00" w14:textId="77777777" w:rsidTr="0061263E">
        <w:trPr>
          <w:jc w:val="center"/>
        </w:trPr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4CD02F57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277B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493" w:type="dxa"/>
            <w:vAlign w:val="center"/>
          </w:tcPr>
          <w:p w14:paraId="69B50B9C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18B5083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89CA08F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BC86829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</w:tcPr>
          <w:p w14:paraId="0250E16A" w14:textId="77777777" w:rsidR="008A098A" w:rsidRPr="0035277B" w:rsidRDefault="008A098A" w:rsidP="0061263E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62B836F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</w:rPr>
      </w:pPr>
    </w:p>
    <w:p w14:paraId="1E5E066E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</w:rPr>
      </w:pPr>
    </w:p>
    <w:p w14:paraId="182959EB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56B4971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FED28F2" w14:textId="77777777" w:rsidR="008A098A" w:rsidRPr="00767FFB" w:rsidRDefault="008A098A" w:rsidP="008A098A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767FFB">
        <w:rPr>
          <w:rFonts w:ascii="Arial" w:hAnsi="Arial" w:cs="Arial"/>
          <w:b/>
          <w:color w:val="FF0000"/>
          <w:u w:val="single"/>
        </w:rPr>
        <w:t>Do wykazu należy dołączyć kserokopie świadectw</w:t>
      </w:r>
    </w:p>
    <w:p w14:paraId="4848D542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D2A1CDE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3A24CF6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46F4AD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C95F868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4123"/>
        <w:gridCol w:w="3068"/>
        <w:gridCol w:w="1524"/>
      </w:tblGrid>
      <w:tr w:rsidR="008A098A" w:rsidRPr="0035277B" w14:paraId="6F0E7753" w14:textId="77777777" w:rsidTr="0061263E">
        <w:trPr>
          <w:cantSplit/>
          <w:trHeight w:val="703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67AEBC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 p.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A72D00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763682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 (ych)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160D71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i data</w:t>
            </w:r>
          </w:p>
        </w:tc>
      </w:tr>
      <w:tr w:rsidR="008A098A" w:rsidRPr="0035277B" w14:paraId="356DF941" w14:textId="77777777" w:rsidTr="0061263E">
        <w:trPr>
          <w:cantSplit/>
          <w:trHeight w:val="67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8BBD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A61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D69855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E0B3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1B7B" w14:textId="77777777" w:rsidR="008A098A" w:rsidRPr="0035277B" w:rsidRDefault="008A098A" w:rsidP="0061263E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FFF599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C4F4786" w14:textId="6877C967" w:rsidR="008A098A" w:rsidRDefault="008A098A" w:rsidP="00330167">
      <w:pPr>
        <w:rPr>
          <w:rFonts w:ascii="Arial" w:hAnsi="Arial" w:cs="Arial"/>
          <w:b/>
          <w:szCs w:val="20"/>
        </w:rPr>
      </w:pPr>
    </w:p>
    <w:p w14:paraId="56765992" w14:textId="15571820" w:rsidR="008A098A" w:rsidRDefault="008A098A" w:rsidP="00330167">
      <w:pPr>
        <w:rPr>
          <w:rFonts w:ascii="Arial" w:hAnsi="Arial" w:cs="Arial"/>
          <w:b/>
          <w:szCs w:val="20"/>
        </w:rPr>
      </w:pPr>
    </w:p>
    <w:p w14:paraId="49452E2F" w14:textId="7E09A181" w:rsidR="008A098A" w:rsidRDefault="008A098A" w:rsidP="00330167">
      <w:pPr>
        <w:rPr>
          <w:rFonts w:ascii="Arial" w:hAnsi="Arial" w:cs="Arial"/>
          <w:b/>
          <w:szCs w:val="20"/>
        </w:rPr>
      </w:pPr>
    </w:p>
    <w:p w14:paraId="5285C94C" w14:textId="71885720" w:rsidR="008A098A" w:rsidRDefault="008A098A" w:rsidP="00330167">
      <w:pPr>
        <w:rPr>
          <w:rFonts w:ascii="Arial" w:hAnsi="Arial" w:cs="Arial"/>
          <w:b/>
          <w:szCs w:val="20"/>
        </w:rPr>
      </w:pPr>
    </w:p>
    <w:p w14:paraId="168363C2" w14:textId="4996CA24" w:rsidR="008A098A" w:rsidRDefault="008A098A" w:rsidP="00330167">
      <w:pPr>
        <w:rPr>
          <w:rFonts w:ascii="Arial" w:hAnsi="Arial" w:cs="Arial"/>
          <w:b/>
          <w:szCs w:val="20"/>
        </w:rPr>
      </w:pPr>
    </w:p>
    <w:p w14:paraId="38D5978D" w14:textId="7523D935" w:rsidR="008A098A" w:rsidRDefault="008A098A" w:rsidP="00330167">
      <w:pPr>
        <w:rPr>
          <w:rFonts w:ascii="Arial" w:hAnsi="Arial" w:cs="Arial"/>
          <w:b/>
          <w:szCs w:val="20"/>
        </w:rPr>
      </w:pPr>
    </w:p>
    <w:p w14:paraId="7B50B00D" w14:textId="617ECED8" w:rsidR="008A098A" w:rsidRDefault="008A098A" w:rsidP="00330167">
      <w:pPr>
        <w:rPr>
          <w:rFonts w:ascii="Arial" w:hAnsi="Arial" w:cs="Arial"/>
          <w:b/>
          <w:szCs w:val="20"/>
        </w:rPr>
      </w:pPr>
    </w:p>
    <w:p w14:paraId="211AC284" w14:textId="77777777" w:rsidR="008A098A" w:rsidRPr="007A234F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A234F">
        <w:rPr>
          <w:rFonts w:ascii="Arial" w:hAnsi="Arial" w:cs="Arial"/>
          <w:sz w:val="20"/>
          <w:szCs w:val="20"/>
        </w:rPr>
        <w:t>[</w:t>
      </w:r>
      <w:r w:rsidRPr="007A234F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7A234F">
        <w:rPr>
          <w:rFonts w:ascii="Arial" w:hAnsi="Arial" w:cs="Arial"/>
          <w:b/>
          <w:sz w:val="20"/>
          <w:szCs w:val="20"/>
        </w:rPr>
        <w:t xml:space="preserve"> </w:t>
      </w:r>
      <w:r w:rsidRPr="007A234F">
        <w:rPr>
          <w:rFonts w:ascii="Arial" w:hAnsi="Arial" w:cs="Arial"/>
          <w:sz w:val="20"/>
          <w:szCs w:val="20"/>
        </w:rPr>
        <w:t>do Regulaminu postępowania]</w:t>
      </w:r>
    </w:p>
    <w:p w14:paraId="1AA4F65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p w14:paraId="458ACD15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8EA6CED" w14:textId="77777777" w:rsidR="008A098A" w:rsidRDefault="008A098A" w:rsidP="008A09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14:paraId="5461B92E" w14:textId="77777777" w:rsidR="008A098A" w:rsidRPr="009C3186" w:rsidRDefault="008A098A" w:rsidP="008A09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40A07EE" w14:textId="77777777" w:rsidR="008A098A" w:rsidRPr="00531F6F" w:rsidRDefault="008A098A" w:rsidP="008A098A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</w:rPr>
      </w:pPr>
    </w:p>
    <w:p w14:paraId="4FDF16B8" w14:textId="75CA57E0" w:rsidR="008A098A" w:rsidRPr="00924AE7" w:rsidRDefault="008A098A" w:rsidP="008A098A">
      <w:pPr>
        <w:shd w:val="clear" w:color="auto" w:fill="FFFFFF" w:themeFill="background1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8A098A">
        <w:rPr>
          <w:rFonts w:ascii="Arial" w:hAnsi="Arial" w:cs="Arial"/>
          <w:sz w:val="20"/>
          <w:szCs w:val="20"/>
        </w:rPr>
        <w:t>Składając ofertę w ramach Postępowania na: Wykonywanie obsługi konserwacyjno-serwisowej urządzeń kotłowni oraz centrali wentylacyjnej”</w:t>
      </w:r>
      <w:r w:rsidRPr="008A098A">
        <w:rPr>
          <w:rFonts w:ascii="Arial" w:hAnsi="Arial" w:cs="Arial"/>
          <w:b/>
          <w:sz w:val="20"/>
          <w:szCs w:val="20"/>
        </w:rPr>
        <w:t xml:space="preserve">, </w:t>
      </w:r>
      <w:r w:rsidRPr="008A098A">
        <w:rPr>
          <w:rFonts w:ascii="Arial" w:hAnsi="Arial" w:cs="Arial"/>
          <w:sz w:val="20"/>
          <w:szCs w:val="20"/>
        </w:rPr>
        <w:t xml:space="preserve">CRZ nr: </w:t>
      </w:r>
      <w:r w:rsidR="00157FEA" w:rsidRPr="00157FEA">
        <w:rPr>
          <w:rFonts w:ascii="Arial" w:hAnsi="Arial" w:cs="Arial"/>
          <w:sz w:val="20"/>
          <w:szCs w:val="20"/>
        </w:rPr>
        <w:t>NP/OD/26/0093/OD/BAOD</w:t>
      </w:r>
      <w:r w:rsidR="00157FEA">
        <w:rPr>
          <w:rFonts w:ascii="Arial" w:hAnsi="Arial" w:cs="Arial"/>
          <w:sz w:val="20"/>
          <w:szCs w:val="20"/>
        </w:rPr>
        <w:t xml:space="preserve"> </w:t>
      </w:r>
      <w:r w:rsidRPr="008A098A">
        <w:rPr>
          <w:rFonts w:ascii="Arial" w:hAnsi="Arial" w:cs="Arial"/>
          <w:sz w:val="20"/>
          <w:szCs w:val="20"/>
        </w:rPr>
        <w:t>w celu dokonania przez Zamawiającego oceny spełniania warunku opisanego w § 3 ust. 1, pkt 3) Regulaminu postępowania przedstawiamy wykaz następujących wykonanych/wykonywanych umów:</w:t>
      </w:r>
      <w:r>
        <w:rPr>
          <w:rFonts w:ascii="Arial" w:hAnsi="Arial" w:cs="Arial"/>
          <w:sz w:val="20"/>
          <w:szCs w:val="20"/>
        </w:rPr>
        <w:t xml:space="preserve">                          </w:t>
      </w:r>
    </w:p>
    <w:p w14:paraId="3C7761D7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1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815"/>
        <w:gridCol w:w="1840"/>
        <w:gridCol w:w="2272"/>
        <w:gridCol w:w="1671"/>
      </w:tblGrid>
      <w:tr w:rsidR="008A098A" w:rsidRPr="00531F6F" w14:paraId="5D34A3B9" w14:textId="77777777" w:rsidTr="0061263E">
        <w:trPr>
          <w:trHeight w:val="274"/>
        </w:trPr>
        <w:tc>
          <w:tcPr>
            <w:tcW w:w="378" w:type="pct"/>
            <w:vMerge w:val="restart"/>
            <w:shd w:val="clear" w:color="auto" w:fill="F2F2F2"/>
            <w:vAlign w:val="center"/>
          </w:tcPr>
          <w:p w14:paraId="4AF15C82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76B42E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1F6F">
              <w:rPr>
                <w:rFonts w:ascii="Arial" w:hAnsi="Arial" w:cs="Arial"/>
                <w:b/>
                <w:sz w:val="18"/>
                <w:szCs w:val="18"/>
              </w:rPr>
              <w:t>L. p.</w:t>
            </w:r>
          </w:p>
        </w:tc>
        <w:tc>
          <w:tcPr>
            <w:tcW w:w="1513" w:type="pct"/>
            <w:vMerge w:val="restart"/>
            <w:shd w:val="clear" w:color="auto" w:fill="F2F2F2"/>
            <w:vAlign w:val="center"/>
          </w:tcPr>
          <w:p w14:paraId="6CEB1117" w14:textId="77777777" w:rsidR="008A098A" w:rsidRPr="00D75060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sz w:val="16"/>
                <w:szCs w:val="16"/>
              </w:rPr>
              <w:t>Usługi</w:t>
            </w:r>
            <w:r w:rsidRPr="00D75060">
              <w:rPr>
                <w:rFonts w:ascii="Arial" w:hAnsi="Arial" w:cs="Arial"/>
                <w:b/>
                <w:sz w:val="16"/>
                <w:szCs w:val="16"/>
              </w:rPr>
              <w:br/>
              <w:t xml:space="preserve"> (krótki opis)</w:t>
            </w:r>
          </w:p>
        </w:tc>
        <w:tc>
          <w:tcPr>
            <w:tcW w:w="2210" w:type="pct"/>
            <w:gridSpan w:val="2"/>
            <w:shd w:val="clear" w:color="auto" w:fill="F2F2F2"/>
            <w:vAlign w:val="center"/>
          </w:tcPr>
          <w:p w14:paraId="10FB8B08" w14:textId="77777777" w:rsidR="008A098A" w:rsidRPr="00D75060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898" w:type="pct"/>
            <w:vMerge w:val="restart"/>
            <w:shd w:val="clear" w:color="auto" w:fill="F2F2F2"/>
            <w:vAlign w:val="center"/>
          </w:tcPr>
          <w:p w14:paraId="1D116622" w14:textId="77777777" w:rsidR="008A098A" w:rsidRPr="00D75060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Odbiorca</w:t>
            </w:r>
          </w:p>
          <w:p w14:paraId="3F87F0FB" w14:textId="77777777" w:rsidR="008A098A" w:rsidRPr="00D75060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</w:tr>
      <w:tr w:rsidR="008A098A" w:rsidRPr="00531F6F" w14:paraId="3C15EC1F" w14:textId="77777777" w:rsidTr="0061263E">
        <w:trPr>
          <w:trHeight w:val="419"/>
        </w:trPr>
        <w:tc>
          <w:tcPr>
            <w:tcW w:w="378" w:type="pct"/>
            <w:vMerge/>
            <w:shd w:val="clear" w:color="auto" w:fill="F2F2F2"/>
            <w:vAlign w:val="center"/>
          </w:tcPr>
          <w:p w14:paraId="4779E88B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3" w:type="pct"/>
            <w:vMerge/>
            <w:shd w:val="clear" w:color="auto" w:fill="F2F2F2"/>
          </w:tcPr>
          <w:p w14:paraId="2ADAEB66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shd w:val="clear" w:color="auto" w:fill="F2F2F2"/>
            <w:vAlign w:val="center"/>
          </w:tcPr>
          <w:p w14:paraId="2B8565CC" w14:textId="77777777" w:rsidR="008A098A" w:rsidRPr="002D48D8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Rozpoczęcie</w:t>
            </w:r>
          </w:p>
          <w:p w14:paraId="379F105C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[dd/mm/rrrr]</w:t>
            </w:r>
          </w:p>
        </w:tc>
        <w:tc>
          <w:tcPr>
            <w:tcW w:w="1221" w:type="pct"/>
            <w:shd w:val="clear" w:color="auto" w:fill="F2F2F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56"/>
            </w:tblGrid>
            <w:tr w:rsidR="008A098A" w:rsidRPr="002D48D8" w14:paraId="511B025B" w14:textId="77777777" w:rsidTr="0061263E">
              <w:trPr>
                <w:trHeight w:val="601"/>
              </w:trPr>
              <w:tc>
                <w:tcPr>
                  <w:tcW w:w="0" w:type="auto"/>
                </w:tcPr>
                <w:p w14:paraId="6C437DAC" w14:textId="77777777" w:rsidR="008A098A" w:rsidRPr="002D48D8" w:rsidRDefault="008A098A" w:rsidP="002A5499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Zakończenie albo informacja, że Umowa jest w dalszym ciągu wykonywana </w:t>
                  </w:r>
                </w:p>
                <w:p w14:paraId="74393108" w14:textId="77777777" w:rsidR="008A098A" w:rsidRPr="002D48D8" w:rsidRDefault="008A098A" w:rsidP="002A5499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[dd/mm/rrrr </w:t>
                  </w:r>
                </w:p>
              </w:tc>
            </w:tr>
          </w:tbl>
          <w:p w14:paraId="1436400B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8" w:type="pct"/>
            <w:vMerge/>
            <w:shd w:val="clear" w:color="auto" w:fill="F2F2F2"/>
            <w:vAlign w:val="center"/>
          </w:tcPr>
          <w:p w14:paraId="00439774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5F035304" w14:textId="77777777" w:rsidTr="0061263E">
        <w:trPr>
          <w:trHeight w:val="204"/>
        </w:trPr>
        <w:tc>
          <w:tcPr>
            <w:tcW w:w="378" w:type="pct"/>
            <w:vAlign w:val="center"/>
          </w:tcPr>
          <w:p w14:paraId="301036D5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13" w:type="pct"/>
          </w:tcPr>
          <w:p w14:paraId="79145BDF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1579B1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BEA428E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450837D3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67526541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517F7948" w14:textId="77777777" w:rsidTr="0061263E">
        <w:trPr>
          <w:trHeight w:val="189"/>
        </w:trPr>
        <w:tc>
          <w:tcPr>
            <w:tcW w:w="378" w:type="pct"/>
            <w:vAlign w:val="center"/>
          </w:tcPr>
          <w:p w14:paraId="1D94A994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13" w:type="pct"/>
          </w:tcPr>
          <w:p w14:paraId="6B3A6688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7C7275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33FC081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4FC8F213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6AFB9B3E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117E3446" w14:textId="77777777" w:rsidTr="0061263E">
        <w:trPr>
          <w:trHeight w:val="218"/>
        </w:trPr>
        <w:tc>
          <w:tcPr>
            <w:tcW w:w="378" w:type="pct"/>
            <w:vAlign w:val="center"/>
          </w:tcPr>
          <w:p w14:paraId="225C9E64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13" w:type="pct"/>
          </w:tcPr>
          <w:p w14:paraId="563536FF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8BB837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526FF2E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54186273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4685AE58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98A" w:rsidRPr="00531F6F" w14:paraId="260E4FBB" w14:textId="77777777" w:rsidTr="0061263E">
        <w:trPr>
          <w:trHeight w:val="233"/>
        </w:trPr>
        <w:tc>
          <w:tcPr>
            <w:tcW w:w="378" w:type="pct"/>
            <w:vAlign w:val="center"/>
          </w:tcPr>
          <w:p w14:paraId="31A80DCA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13" w:type="pct"/>
          </w:tcPr>
          <w:p w14:paraId="1725C63E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32F36B" w14:textId="77777777" w:rsidR="008A098A" w:rsidRPr="00531F6F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00B120DF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2646CC0D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050EDBAE" w14:textId="77777777" w:rsidR="008A098A" w:rsidRPr="00531F6F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158CE5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p w14:paraId="6BCAE1C0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</w:rPr>
      </w:pPr>
    </w:p>
    <w:p w14:paraId="61437FEA" w14:textId="77777777" w:rsidR="008A098A" w:rsidRPr="001B2903" w:rsidRDefault="008A098A" w:rsidP="008A098A">
      <w:pPr>
        <w:spacing w:before="480" w:after="0" w:line="240" w:lineRule="auto"/>
        <w:ind w:firstLine="142"/>
        <w:jc w:val="center"/>
        <w:rPr>
          <w:rFonts w:ascii="Arial" w:hAnsi="Arial" w:cs="Arial"/>
          <w:i/>
          <w:sz w:val="20"/>
          <w:szCs w:val="20"/>
        </w:rPr>
      </w:pPr>
      <w:r w:rsidRPr="001B2903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1B2903">
        <w:rPr>
          <w:rFonts w:ascii="Arial" w:hAnsi="Arial" w:cs="Arial"/>
          <w:i/>
          <w:sz w:val="20"/>
          <w:szCs w:val="20"/>
        </w:rPr>
        <w:t>z przedstawionego opisu przedmiotu Umowy musi jednoznacznie wynikać spełnianie warunku udziału w Postępowaniu określonych przez Zamawiającego.</w:t>
      </w:r>
    </w:p>
    <w:p w14:paraId="758F31A9" w14:textId="77777777" w:rsidR="008A098A" w:rsidRPr="001B2903" w:rsidRDefault="008A098A" w:rsidP="008A098A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117111B0" w14:textId="77777777" w:rsidR="008A098A" w:rsidRPr="001B2903" w:rsidRDefault="008A098A" w:rsidP="008A098A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14:paraId="39C058FE" w14:textId="77777777" w:rsidR="008A098A" w:rsidRPr="001B2903" w:rsidRDefault="008A098A" w:rsidP="008A098A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>Do wykazu należy dołączyć</w:t>
      </w:r>
      <w:r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dowody potwierdzające, że usługi</w:t>
      </w: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zostały wykonane należycie.</w:t>
      </w:r>
    </w:p>
    <w:p w14:paraId="2322C9C3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08A30E3E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7266102D" w14:textId="77777777" w:rsidR="008A098A" w:rsidRPr="00531F6F" w:rsidRDefault="008A098A" w:rsidP="008A098A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4123"/>
        <w:gridCol w:w="3068"/>
        <w:gridCol w:w="1523"/>
      </w:tblGrid>
      <w:tr w:rsidR="008A098A" w:rsidRPr="0035277B" w14:paraId="6B7F34B8" w14:textId="77777777" w:rsidTr="0061263E">
        <w:trPr>
          <w:cantSplit/>
          <w:trHeight w:val="703"/>
          <w:jc w:val="center"/>
        </w:trPr>
        <w:tc>
          <w:tcPr>
            <w:tcW w:w="251" w:type="pct"/>
            <w:shd w:val="clear" w:color="auto" w:fill="D9D9D9" w:themeFill="background1" w:themeFillShade="D9"/>
            <w:vAlign w:val="center"/>
          </w:tcPr>
          <w:p w14:paraId="50877C44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247" w:type="pct"/>
            <w:shd w:val="clear" w:color="auto" w:fill="D9D9D9" w:themeFill="background1" w:themeFillShade="D9"/>
            <w:vAlign w:val="center"/>
          </w:tcPr>
          <w:p w14:paraId="78B72886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72" w:type="pct"/>
            <w:shd w:val="clear" w:color="auto" w:fill="D9D9D9" w:themeFill="background1" w:themeFillShade="D9"/>
            <w:vAlign w:val="center"/>
          </w:tcPr>
          <w:p w14:paraId="259A8522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(ych)</w:t>
            </w:r>
          </w:p>
        </w:tc>
        <w:tc>
          <w:tcPr>
            <w:tcW w:w="830" w:type="pct"/>
            <w:shd w:val="clear" w:color="auto" w:fill="D9D9D9" w:themeFill="background1" w:themeFillShade="D9"/>
            <w:vAlign w:val="center"/>
          </w:tcPr>
          <w:p w14:paraId="33F224EC" w14:textId="77777777" w:rsidR="008A098A" w:rsidRPr="0035277B" w:rsidRDefault="008A098A" w:rsidP="00612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             i data</w:t>
            </w:r>
          </w:p>
        </w:tc>
      </w:tr>
      <w:tr w:rsidR="008A098A" w:rsidRPr="0035277B" w14:paraId="62EFC1DC" w14:textId="77777777" w:rsidTr="0061263E">
        <w:trPr>
          <w:cantSplit/>
          <w:trHeight w:val="674"/>
          <w:jc w:val="center"/>
        </w:trPr>
        <w:tc>
          <w:tcPr>
            <w:tcW w:w="251" w:type="pct"/>
          </w:tcPr>
          <w:p w14:paraId="0A165F86" w14:textId="77777777" w:rsidR="008A098A" w:rsidRPr="0035277B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47" w:type="pct"/>
          </w:tcPr>
          <w:p w14:paraId="175B41B8" w14:textId="77777777" w:rsidR="008A098A" w:rsidRPr="0035277B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14:paraId="22F4DF80" w14:textId="77777777" w:rsidR="008A098A" w:rsidRPr="0035277B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672" w:type="pct"/>
          </w:tcPr>
          <w:p w14:paraId="272EF90F" w14:textId="77777777" w:rsidR="008A098A" w:rsidRPr="0035277B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30" w:type="pct"/>
          </w:tcPr>
          <w:p w14:paraId="501579D5" w14:textId="77777777" w:rsidR="008A098A" w:rsidRPr="0035277B" w:rsidRDefault="008A098A" w:rsidP="006126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22ECFAD4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85F4BB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AE7935F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0DAE3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E0E320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275FB1F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32FAC73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6F7AFF7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72657B1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4FF0DA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7BB65CE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B3D7B3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0AC8555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583E911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0910D31" w14:textId="77777777" w:rsidR="008A098A" w:rsidRDefault="008A098A" w:rsidP="008A098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8D21281" w14:textId="0E1CB722" w:rsidR="008A098A" w:rsidRDefault="008A098A" w:rsidP="00330167">
      <w:pPr>
        <w:rPr>
          <w:rFonts w:ascii="Arial" w:hAnsi="Arial" w:cs="Arial"/>
          <w:b/>
          <w:szCs w:val="20"/>
        </w:rPr>
      </w:pPr>
    </w:p>
    <w:p w14:paraId="7EAA45C6" w14:textId="6543C67F" w:rsidR="008A098A" w:rsidRDefault="008A098A" w:rsidP="00330167">
      <w:pPr>
        <w:rPr>
          <w:rFonts w:ascii="Arial" w:hAnsi="Arial" w:cs="Arial"/>
          <w:b/>
          <w:szCs w:val="20"/>
        </w:rPr>
      </w:pPr>
      <w:bookmarkStart w:id="0" w:name="_GoBack"/>
      <w:bookmarkEnd w:id="0"/>
    </w:p>
    <w:sectPr w:rsidR="008A098A" w:rsidSect="00235072">
      <w:headerReference w:type="default" r:id="rId10"/>
      <w:footerReference w:type="default" r:id="rId11"/>
      <w:pgSz w:w="11920" w:h="16840"/>
      <w:pgMar w:top="851" w:right="1304" w:bottom="1304" w:left="1304" w:header="720" w:footer="720" w:gutter="0"/>
      <w:cols w:space="720"/>
      <w:noEndnote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32D131" w16cex:dateUtc="2026-01-23T0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EE342D" w16cid:durableId="1FEE342D"/>
  <w16cid:commentId w16cid:paraId="4D79D1E7" w16cid:durableId="1332D1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56C6A" w14:textId="77777777" w:rsidR="003E38AB" w:rsidRDefault="003E38AB" w:rsidP="002A226A">
      <w:pPr>
        <w:spacing w:after="0" w:line="240" w:lineRule="auto"/>
      </w:pPr>
      <w:r>
        <w:separator/>
      </w:r>
    </w:p>
  </w:endnote>
  <w:endnote w:type="continuationSeparator" w:id="0">
    <w:p w14:paraId="200593EC" w14:textId="77777777" w:rsidR="003E38AB" w:rsidRDefault="003E38AB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2E38" w14:textId="77777777" w:rsidR="00156E7F" w:rsidRDefault="00156E7F" w:rsidP="004A1C1F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156E7F" w:rsidRPr="0078415B" w:rsidRDefault="00156E7F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156E7F" w:rsidRDefault="00156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24A72" w14:textId="77777777" w:rsidR="003E38AB" w:rsidRDefault="003E38AB" w:rsidP="002A226A">
      <w:pPr>
        <w:spacing w:after="0" w:line="240" w:lineRule="auto"/>
      </w:pPr>
      <w:r>
        <w:separator/>
      </w:r>
    </w:p>
  </w:footnote>
  <w:footnote w:type="continuationSeparator" w:id="0">
    <w:p w14:paraId="40E46DB0" w14:textId="77777777" w:rsidR="003E38AB" w:rsidRDefault="003E38AB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156E7F" w:rsidRDefault="00156E7F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6C266D4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E67CCDE6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9D2E7D2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19B53CC"/>
    <w:multiLevelType w:val="multilevel"/>
    <w:tmpl w:val="290E87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B203B1"/>
    <w:multiLevelType w:val="hybridMultilevel"/>
    <w:tmpl w:val="A24CDE9C"/>
    <w:name w:val="WW8Num51132"/>
    <w:lvl w:ilvl="0" w:tplc="DD14CFCC">
      <w:start w:val="1"/>
      <w:numFmt w:val="decimal"/>
      <w:lvlText w:val="%1."/>
      <w:lvlJc w:val="left"/>
      <w:pPr>
        <w:ind w:left="1780" w:hanging="360"/>
      </w:pPr>
      <w:rPr>
        <w:rFonts w:hint="default"/>
        <w:b w:val="0"/>
        <w:color w:val="272727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03952893"/>
    <w:multiLevelType w:val="hybridMultilevel"/>
    <w:tmpl w:val="B91C21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6230C87"/>
    <w:multiLevelType w:val="hybridMultilevel"/>
    <w:tmpl w:val="0C0ED4FE"/>
    <w:lvl w:ilvl="0" w:tplc="CEA4063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62C7D2B"/>
    <w:multiLevelType w:val="multilevel"/>
    <w:tmpl w:val="4A74A86E"/>
    <w:lvl w:ilvl="0">
      <w:start w:val="1"/>
      <w:numFmt w:val="decimal"/>
      <w:lvlText w:val="%1."/>
      <w:lvlJc w:val="left"/>
      <w:pPr>
        <w:tabs>
          <w:tab w:val="num" w:pos="738"/>
        </w:tabs>
        <w:ind w:left="738" w:hanging="170"/>
      </w:pPr>
    </w:lvl>
    <w:lvl w:ilvl="1">
      <w:start w:val="1"/>
      <w:numFmt w:val="decimal"/>
      <w:pStyle w:val="Poziom2"/>
      <w:lvlText w:val="%2."/>
      <w:lvlJc w:val="left"/>
      <w:pPr>
        <w:tabs>
          <w:tab w:val="num" w:pos="709"/>
        </w:tabs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215" w:hanging="505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BBF4AA5"/>
    <w:multiLevelType w:val="multilevel"/>
    <w:tmpl w:val="8C9A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4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A305E42"/>
    <w:multiLevelType w:val="hybridMultilevel"/>
    <w:tmpl w:val="5FE2F2F0"/>
    <w:lvl w:ilvl="0" w:tplc="1D780E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BF60C8"/>
    <w:multiLevelType w:val="multilevel"/>
    <w:tmpl w:val="5354569A"/>
    <w:styleLink w:val="Biecalista2"/>
    <w:lvl w:ilvl="0">
      <w:start w:val="12"/>
      <w:numFmt w:val="upperRoman"/>
      <w:lvlText w:val="%1."/>
      <w:lvlJc w:val="right"/>
      <w:pPr>
        <w:tabs>
          <w:tab w:val="num" w:pos="340"/>
        </w:tabs>
        <w:ind w:left="340" w:hanging="22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C84D38"/>
    <w:multiLevelType w:val="hybridMultilevel"/>
    <w:tmpl w:val="E9C25E00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23E531A8"/>
    <w:multiLevelType w:val="hybridMultilevel"/>
    <w:tmpl w:val="490CA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563030B"/>
    <w:multiLevelType w:val="hybridMultilevel"/>
    <w:tmpl w:val="E8546088"/>
    <w:lvl w:ilvl="0" w:tplc="2890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8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2A1B18AD"/>
    <w:multiLevelType w:val="hybridMultilevel"/>
    <w:tmpl w:val="6470BB70"/>
    <w:lvl w:ilvl="0" w:tplc="65B420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3EE0C86">
      <w:start w:val="10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99E2DC96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EA7761A"/>
    <w:multiLevelType w:val="hybridMultilevel"/>
    <w:tmpl w:val="3ACE6C2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33CE2706"/>
    <w:multiLevelType w:val="multilevel"/>
    <w:tmpl w:val="3EBAF216"/>
    <w:styleLink w:val="Biecalista1"/>
    <w:lvl w:ilvl="0">
      <w:start w:val="12"/>
      <w:numFmt w:val="upperRoman"/>
      <w:lvlText w:val="%1."/>
      <w:lvlJc w:val="right"/>
      <w:pPr>
        <w:tabs>
          <w:tab w:val="num" w:pos="340"/>
        </w:tabs>
        <w:ind w:left="340" w:hanging="22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4" w15:restartNumberingAfterBreak="0">
    <w:nsid w:val="36790C10"/>
    <w:multiLevelType w:val="hybridMultilevel"/>
    <w:tmpl w:val="04EC1ACA"/>
    <w:name w:val="WW8Num9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5" w15:restartNumberingAfterBreak="0">
    <w:nsid w:val="3702050A"/>
    <w:multiLevelType w:val="hybridMultilevel"/>
    <w:tmpl w:val="4AE21C4E"/>
    <w:lvl w:ilvl="0" w:tplc="0415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6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37C259E7"/>
    <w:multiLevelType w:val="hybridMultilevel"/>
    <w:tmpl w:val="C040EF86"/>
    <w:lvl w:ilvl="0" w:tplc="03588C4A">
      <w:start w:val="4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80EFC">
      <w:start w:val="1"/>
      <w:numFmt w:val="decimal"/>
      <w:lvlText w:val="%4."/>
      <w:lvlJc w:val="left"/>
      <w:pPr>
        <w:ind w:left="2880" w:hanging="360"/>
      </w:pPr>
      <w:rPr>
        <w:rFonts w:ascii="Garamond" w:eastAsia="Times New Roman" w:hAnsi="Garamond" w:cstheme="majorHAns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1B103A"/>
    <w:multiLevelType w:val="hybridMultilevel"/>
    <w:tmpl w:val="AD8E9AD6"/>
    <w:lvl w:ilvl="0" w:tplc="6C461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C8E5EC7"/>
    <w:multiLevelType w:val="multilevel"/>
    <w:tmpl w:val="275EC290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Verdana" w:hAnsi="Verdana" w:cs="Verdana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Verdana" w:hAnsi="Verdana" w:cs="Verdana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Verdana" w:hAnsi="Verdana" w:cs="Verdana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Verdana" w:hAnsi="Verdana" w:cs="Verdana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Verdana" w:hAnsi="Verdana" w:cs="Verdana" w:hint="default"/>
      </w:rPr>
    </w:lvl>
  </w:abstractNum>
  <w:abstractNum w:abstractNumId="50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1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39C06EF"/>
    <w:multiLevelType w:val="hybridMultilevel"/>
    <w:tmpl w:val="F4228566"/>
    <w:lvl w:ilvl="0" w:tplc="3F6687C0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6" w15:restartNumberingAfterBreak="0">
    <w:nsid w:val="454A5EFC"/>
    <w:multiLevelType w:val="multilevel"/>
    <w:tmpl w:val="4CA001EC"/>
    <w:styleLink w:val="1ust1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7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CB62157"/>
    <w:multiLevelType w:val="hybridMultilevel"/>
    <w:tmpl w:val="709A4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F23115"/>
    <w:multiLevelType w:val="hybridMultilevel"/>
    <w:tmpl w:val="5F001B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7" w15:restartNumberingAfterBreak="0">
    <w:nsid w:val="4E7D4DC5"/>
    <w:multiLevelType w:val="hybridMultilevel"/>
    <w:tmpl w:val="1D30F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0034EC5"/>
    <w:multiLevelType w:val="multilevel"/>
    <w:tmpl w:val="B21E9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0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9032EA"/>
    <w:multiLevelType w:val="multilevel"/>
    <w:tmpl w:val="840667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3" w15:restartNumberingAfterBreak="0">
    <w:nsid w:val="52AA1A3E"/>
    <w:multiLevelType w:val="hybridMultilevel"/>
    <w:tmpl w:val="7B96BAE8"/>
    <w:lvl w:ilvl="0" w:tplc="D95C315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F17918"/>
    <w:multiLevelType w:val="multilevel"/>
    <w:tmpl w:val="14C63848"/>
    <w:lvl w:ilvl="0">
      <w:start w:val="8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 w15:restartNumberingAfterBreak="0">
    <w:nsid w:val="546D185F"/>
    <w:multiLevelType w:val="hybridMultilevel"/>
    <w:tmpl w:val="1D30F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9771E4"/>
    <w:multiLevelType w:val="hybridMultilevel"/>
    <w:tmpl w:val="DA4AD3D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7" w15:restartNumberingAfterBreak="0">
    <w:nsid w:val="57CA29AA"/>
    <w:multiLevelType w:val="multilevel"/>
    <w:tmpl w:val="7556CF64"/>
    <w:styleLink w:val="Styl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0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2BB7B48"/>
    <w:multiLevelType w:val="hybridMultilevel"/>
    <w:tmpl w:val="950440B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39401C6"/>
    <w:multiLevelType w:val="hybridMultilevel"/>
    <w:tmpl w:val="5282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6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E745CB"/>
    <w:multiLevelType w:val="hybridMultilevel"/>
    <w:tmpl w:val="80CECDA8"/>
    <w:lvl w:ilvl="0" w:tplc="5E4ABC8A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6D2D33C5"/>
    <w:multiLevelType w:val="multilevel"/>
    <w:tmpl w:val="06068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130" w:hanging="420"/>
      </w:pPr>
      <w:rPr>
        <w:rFonts w:ascii="Arial" w:eastAsia="Times New Roman" w:hAnsi="Arial" w:cs="Arial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92" w15:restartNumberingAfterBreak="0">
    <w:nsid w:val="75B504EC"/>
    <w:multiLevelType w:val="hybridMultilevel"/>
    <w:tmpl w:val="EAEE3284"/>
    <w:name w:val="WW8Num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5BC6E7C"/>
    <w:multiLevelType w:val="hybridMultilevel"/>
    <w:tmpl w:val="CAD4B50C"/>
    <w:lvl w:ilvl="0" w:tplc="082CC87C">
      <w:start w:val="1"/>
      <w:numFmt w:val="decimal"/>
      <w:lvlText w:val="%1."/>
      <w:lvlJc w:val="left"/>
      <w:pPr>
        <w:ind w:left="1065" w:hanging="7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0E8A1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2A01AC"/>
    <w:multiLevelType w:val="hybridMultilevel"/>
    <w:tmpl w:val="2C482FC0"/>
    <w:lvl w:ilvl="0" w:tplc="48A07724">
      <w:start w:val="1"/>
      <w:numFmt w:val="bullet"/>
      <w:pStyle w:val="Punktator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5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B136CA5"/>
    <w:multiLevelType w:val="hybridMultilevel"/>
    <w:tmpl w:val="2DE63F3C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B966D89"/>
    <w:multiLevelType w:val="hybridMultilevel"/>
    <w:tmpl w:val="71C02C3C"/>
    <w:lvl w:ilvl="0" w:tplc="3FD09D3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B9B2FAD"/>
    <w:multiLevelType w:val="hybridMultilevel"/>
    <w:tmpl w:val="830C0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77"/>
  </w:num>
  <w:num w:numId="2">
    <w:abstractNumId w:val="34"/>
  </w:num>
  <w:num w:numId="3">
    <w:abstractNumId w:val="17"/>
  </w:num>
  <w:num w:numId="4">
    <w:abstractNumId w:val="81"/>
  </w:num>
  <w:num w:numId="5">
    <w:abstractNumId w:val="100"/>
  </w:num>
  <w:num w:numId="6">
    <w:abstractNumId w:val="80"/>
  </w:num>
  <w:num w:numId="7">
    <w:abstractNumId w:val="35"/>
  </w:num>
  <w:num w:numId="8">
    <w:abstractNumId w:val="58"/>
  </w:num>
  <w:num w:numId="9">
    <w:abstractNumId w:val="50"/>
  </w:num>
  <w:num w:numId="10">
    <w:abstractNumId w:val="72"/>
  </w:num>
  <w:num w:numId="11">
    <w:abstractNumId w:val="90"/>
  </w:num>
  <w:num w:numId="12">
    <w:abstractNumId w:val="21"/>
  </w:num>
  <w:num w:numId="13">
    <w:abstractNumId w:val="61"/>
  </w:num>
  <w:num w:numId="14">
    <w:abstractNumId w:val="60"/>
  </w:num>
  <w:num w:numId="15">
    <w:abstractNumId w:val="101"/>
  </w:num>
  <w:num w:numId="16">
    <w:abstractNumId w:val="85"/>
  </w:num>
  <w:num w:numId="17">
    <w:abstractNumId w:val="66"/>
  </w:num>
  <w:num w:numId="18">
    <w:abstractNumId w:val="43"/>
  </w:num>
  <w:num w:numId="19">
    <w:abstractNumId w:val="56"/>
  </w:num>
  <w:num w:numId="20">
    <w:abstractNumId w:val="29"/>
  </w:num>
  <w:num w:numId="21">
    <w:abstractNumId w:val="53"/>
  </w:num>
  <w:num w:numId="22">
    <w:abstractNumId w:val="57"/>
  </w:num>
  <w:num w:numId="23">
    <w:abstractNumId w:val="70"/>
  </w:num>
  <w:num w:numId="24">
    <w:abstractNumId w:val="68"/>
  </w:num>
  <w:num w:numId="25">
    <w:abstractNumId w:val="22"/>
  </w:num>
  <w:num w:numId="26">
    <w:abstractNumId w:val="79"/>
  </w:num>
  <w:num w:numId="27">
    <w:abstractNumId w:val="23"/>
  </w:num>
  <w:num w:numId="28">
    <w:abstractNumId w:val="88"/>
  </w:num>
  <w:num w:numId="29">
    <w:abstractNumId w:val="24"/>
  </w:num>
  <w:num w:numId="30">
    <w:abstractNumId w:val="63"/>
  </w:num>
  <w:num w:numId="31">
    <w:abstractNumId w:val="31"/>
  </w:num>
  <w:num w:numId="32">
    <w:abstractNumId w:val="37"/>
  </w:num>
  <w:num w:numId="33">
    <w:abstractNumId w:val="51"/>
  </w:num>
  <w:num w:numId="34">
    <w:abstractNumId w:val="8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10"/>
  </w:num>
  <w:num w:numId="37">
    <w:abstractNumId w:val="49"/>
  </w:num>
  <w:num w:numId="38">
    <w:abstractNumId w:val="20"/>
  </w:num>
  <w:num w:numId="39">
    <w:abstractNumId w:val="78"/>
  </w:num>
  <w:num w:numId="40">
    <w:abstractNumId w:val="52"/>
  </w:num>
  <w:num w:numId="41">
    <w:abstractNumId w:val="71"/>
  </w:num>
  <w:num w:numId="42">
    <w:abstractNumId w:val="76"/>
  </w:num>
  <w:num w:numId="43">
    <w:abstractNumId w:val="18"/>
  </w:num>
  <w:num w:numId="44">
    <w:abstractNumId w:val="84"/>
  </w:num>
  <w:num w:numId="45">
    <w:abstractNumId w:val="41"/>
  </w:num>
  <w:num w:numId="46">
    <w:abstractNumId w:val="28"/>
  </w:num>
  <w:num w:numId="47">
    <w:abstractNumId w:val="36"/>
  </w:num>
  <w:num w:numId="48">
    <w:abstractNumId w:val="59"/>
  </w:num>
  <w:num w:numId="49">
    <w:abstractNumId w:val="62"/>
  </w:num>
  <w:num w:numId="50">
    <w:abstractNumId w:val="97"/>
  </w:num>
  <w:num w:numId="51">
    <w:abstractNumId w:val="95"/>
  </w:num>
  <w:num w:numId="52">
    <w:abstractNumId w:val="86"/>
  </w:num>
  <w:num w:numId="53">
    <w:abstractNumId w:val="65"/>
  </w:num>
  <w:num w:numId="54">
    <w:abstractNumId w:val="82"/>
  </w:num>
  <w:num w:numId="55">
    <w:abstractNumId w:val="19"/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1"/>
  </w:num>
  <w:num w:numId="59">
    <w:abstractNumId w:val="87"/>
  </w:num>
  <w:num w:numId="60">
    <w:abstractNumId w:val="42"/>
  </w:num>
  <w:num w:numId="61">
    <w:abstractNumId w:val="30"/>
  </w:num>
  <w:num w:numId="62">
    <w:abstractNumId w:val="26"/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4"/>
  </w:num>
  <w:num w:numId="65">
    <w:abstractNumId w:val="94"/>
  </w:num>
  <w:num w:numId="66">
    <w:abstractNumId w:val="98"/>
  </w:num>
  <w:num w:numId="67">
    <w:abstractNumId w:val="69"/>
  </w:num>
  <w:num w:numId="68">
    <w:abstractNumId w:val="73"/>
  </w:num>
  <w:num w:numId="69">
    <w:abstractNumId w:val="93"/>
  </w:num>
  <w:num w:numId="70">
    <w:abstractNumId w:val="13"/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</w:num>
  <w:num w:numId="73">
    <w:abstractNumId w:val="32"/>
  </w:num>
  <w:num w:numId="74">
    <w:abstractNumId w:val="83"/>
  </w:num>
  <w:num w:numId="75">
    <w:abstractNumId w:val="75"/>
  </w:num>
  <w:num w:numId="76">
    <w:abstractNumId w:val="39"/>
  </w:num>
  <w:num w:numId="77">
    <w:abstractNumId w:val="33"/>
  </w:num>
  <w:num w:numId="78">
    <w:abstractNumId w:val="67"/>
  </w:num>
  <w:num w:numId="79">
    <w:abstractNumId w:val="12"/>
  </w:num>
  <w:num w:numId="80">
    <w:abstractNumId w:val="64"/>
  </w:num>
  <w:num w:numId="81">
    <w:abstractNumId w:val="96"/>
  </w:num>
  <w:num w:numId="8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5">
    <w:abstractNumId w:val="25"/>
  </w:num>
  <w:num w:numId="86">
    <w:abstractNumId w:val="47"/>
  </w:num>
  <w:num w:numId="87">
    <w:abstractNumId w:val="9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0EB0"/>
    <w:rsid w:val="00003869"/>
    <w:rsid w:val="000038CA"/>
    <w:rsid w:val="000058B3"/>
    <w:rsid w:val="00006B45"/>
    <w:rsid w:val="00007512"/>
    <w:rsid w:val="000076BF"/>
    <w:rsid w:val="00011BB9"/>
    <w:rsid w:val="0001200C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3148"/>
    <w:rsid w:val="00024472"/>
    <w:rsid w:val="0003023C"/>
    <w:rsid w:val="00030D7E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621"/>
    <w:rsid w:val="00046C39"/>
    <w:rsid w:val="00046C74"/>
    <w:rsid w:val="00050EFD"/>
    <w:rsid w:val="00052034"/>
    <w:rsid w:val="00052274"/>
    <w:rsid w:val="00052C55"/>
    <w:rsid w:val="0005312F"/>
    <w:rsid w:val="00054595"/>
    <w:rsid w:val="00055389"/>
    <w:rsid w:val="00055648"/>
    <w:rsid w:val="000602C9"/>
    <w:rsid w:val="000628BE"/>
    <w:rsid w:val="00063FD7"/>
    <w:rsid w:val="00064D04"/>
    <w:rsid w:val="000653E1"/>
    <w:rsid w:val="0006552A"/>
    <w:rsid w:val="0006765A"/>
    <w:rsid w:val="00070AED"/>
    <w:rsid w:val="000733AB"/>
    <w:rsid w:val="0007481C"/>
    <w:rsid w:val="00075322"/>
    <w:rsid w:val="00075811"/>
    <w:rsid w:val="00076600"/>
    <w:rsid w:val="00077025"/>
    <w:rsid w:val="000813D2"/>
    <w:rsid w:val="00081CF0"/>
    <w:rsid w:val="00083110"/>
    <w:rsid w:val="0008388E"/>
    <w:rsid w:val="000871A7"/>
    <w:rsid w:val="00090435"/>
    <w:rsid w:val="00090571"/>
    <w:rsid w:val="00091EC6"/>
    <w:rsid w:val="00093137"/>
    <w:rsid w:val="00093184"/>
    <w:rsid w:val="00096902"/>
    <w:rsid w:val="000A32D2"/>
    <w:rsid w:val="000A4634"/>
    <w:rsid w:val="000A4C76"/>
    <w:rsid w:val="000A5521"/>
    <w:rsid w:val="000A5941"/>
    <w:rsid w:val="000A5F61"/>
    <w:rsid w:val="000A716C"/>
    <w:rsid w:val="000B2361"/>
    <w:rsid w:val="000B504D"/>
    <w:rsid w:val="000B5871"/>
    <w:rsid w:val="000B7388"/>
    <w:rsid w:val="000B7927"/>
    <w:rsid w:val="000C0CD6"/>
    <w:rsid w:val="000C2860"/>
    <w:rsid w:val="000C3094"/>
    <w:rsid w:val="000C49CC"/>
    <w:rsid w:val="000C562B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2EAE"/>
    <w:rsid w:val="000F3C2A"/>
    <w:rsid w:val="000F3F10"/>
    <w:rsid w:val="000F66C3"/>
    <w:rsid w:val="000F6D41"/>
    <w:rsid w:val="0010055D"/>
    <w:rsid w:val="001006A4"/>
    <w:rsid w:val="00107B58"/>
    <w:rsid w:val="0011022C"/>
    <w:rsid w:val="001122D0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1B3"/>
    <w:rsid w:val="0014186C"/>
    <w:rsid w:val="00143C7E"/>
    <w:rsid w:val="00143D1A"/>
    <w:rsid w:val="00143E08"/>
    <w:rsid w:val="0014492D"/>
    <w:rsid w:val="00144A95"/>
    <w:rsid w:val="00150217"/>
    <w:rsid w:val="00150EE9"/>
    <w:rsid w:val="00153C97"/>
    <w:rsid w:val="0015430C"/>
    <w:rsid w:val="00154B24"/>
    <w:rsid w:val="00156DF1"/>
    <w:rsid w:val="00156E7F"/>
    <w:rsid w:val="00157FEA"/>
    <w:rsid w:val="0016313A"/>
    <w:rsid w:val="00163A26"/>
    <w:rsid w:val="00164ACF"/>
    <w:rsid w:val="00164C5B"/>
    <w:rsid w:val="0016537A"/>
    <w:rsid w:val="00165493"/>
    <w:rsid w:val="00165EEB"/>
    <w:rsid w:val="00170572"/>
    <w:rsid w:val="00170F45"/>
    <w:rsid w:val="00173287"/>
    <w:rsid w:val="001735A1"/>
    <w:rsid w:val="00173DEB"/>
    <w:rsid w:val="001746CB"/>
    <w:rsid w:val="001755BC"/>
    <w:rsid w:val="0017582D"/>
    <w:rsid w:val="00183FFA"/>
    <w:rsid w:val="00184F31"/>
    <w:rsid w:val="00186BFE"/>
    <w:rsid w:val="0018772E"/>
    <w:rsid w:val="00187A5C"/>
    <w:rsid w:val="001902FA"/>
    <w:rsid w:val="001915F5"/>
    <w:rsid w:val="00191D40"/>
    <w:rsid w:val="001932C0"/>
    <w:rsid w:val="00193EEA"/>
    <w:rsid w:val="0019525A"/>
    <w:rsid w:val="001A000D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43D3"/>
    <w:rsid w:val="001E7CA5"/>
    <w:rsid w:val="001F1640"/>
    <w:rsid w:val="001F4C21"/>
    <w:rsid w:val="001F63AE"/>
    <w:rsid w:val="002009B7"/>
    <w:rsid w:val="00201237"/>
    <w:rsid w:val="00202F7E"/>
    <w:rsid w:val="0020306D"/>
    <w:rsid w:val="002042CB"/>
    <w:rsid w:val="002043BB"/>
    <w:rsid w:val="00204D7A"/>
    <w:rsid w:val="00205A59"/>
    <w:rsid w:val="00206CC8"/>
    <w:rsid w:val="00206EBE"/>
    <w:rsid w:val="00207653"/>
    <w:rsid w:val="00207A81"/>
    <w:rsid w:val="0021133B"/>
    <w:rsid w:val="002113CF"/>
    <w:rsid w:val="00212650"/>
    <w:rsid w:val="002127D7"/>
    <w:rsid w:val="00213349"/>
    <w:rsid w:val="00217A70"/>
    <w:rsid w:val="00222B1B"/>
    <w:rsid w:val="00231251"/>
    <w:rsid w:val="00235072"/>
    <w:rsid w:val="00236FDA"/>
    <w:rsid w:val="002406C1"/>
    <w:rsid w:val="002417B1"/>
    <w:rsid w:val="002418A8"/>
    <w:rsid w:val="00241D9E"/>
    <w:rsid w:val="00241FFE"/>
    <w:rsid w:val="00242417"/>
    <w:rsid w:val="0024258C"/>
    <w:rsid w:val="002430CD"/>
    <w:rsid w:val="00245734"/>
    <w:rsid w:val="0024583A"/>
    <w:rsid w:val="002466BE"/>
    <w:rsid w:val="00250461"/>
    <w:rsid w:val="0026167B"/>
    <w:rsid w:val="002623DB"/>
    <w:rsid w:val="002627B4"/>
    <w:rsid w:val="00262EF3"/>
    <w:rsid w:val="00263002"/>
    <w:rsid w:val="0026324C"/>
    <w:rsid w:val="00263585"/>
    <w:rsid w:val="00266B70"/>
    <w:rsid w:val="00267048"/>
    <w:rsid w:val="002674B2"/>
    <w:rsid w:val="00267793"/>
    <w:rsid w:val="002715F8"/>
    <w:rsid w:val="00273ECD"/>
    <w:rsid w:val="00275632"/>
    <w:rsid w:val="00277823"/>
    <w:rsid w:val="002778FF"/>
    <w:rsid w:val="00280FC0"/>
    <w:rsid w:val="00281014"/>
    <w:rsid w:val="00281861"/>
    <w:rsid w:val="002831BC"/>
    <w:rsid w:val="002838D5"/>
    <w:rsid w:val="00283F54"/>
    <w:rsid w:val="0028556D"/>
    <w:rsid w:val="002856D2"/>
    <w:rsid w:val="00286D35"/>
    <w:rsid w:val="0028723F"/>
    <w:rsid w:val="00287369"/>
    <w:rsid w:val="0029113E"/>
    <w:rsid w:val="00291F9E"/>
    <w:rsid w:val="00295B15"/>
    <w:rsid w:val="002962DB"/>
    <w:rsid w:val="00296B6D"/>
    <w:rsid w:val="00297886"/>
    <w:rsid w:val="002A024B"/>
    <w:rsid w:val="002A1E62"/>
    <w:rsid w:val="002A226A"/>
    <w:rsid w:val="002A3936"/>
    <w:rsid w:val="002A4CF0"/>
    <w:rsid w:val="002A5499"/>
    <w:rsid w:val="002A5B39"/>
    <w:rsid w:val="002A5DCE"/>
    <w:rsid w:val="002B192E"/>
    <w:rsid w:val="002B2896"/>
    <w:rsid w:val="002B29D0"/>
    <w:rsid w:val="002B2BEE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63C7"/>
    <w:rsid w:val="002D7014"/>
    <w:rsid w:val="002D7768"/>
    <w:rsid w:val="002D7B70"/>
    <w:rsid w:val="002E26E4"/>
    <w:rsid w:val="002E2D0D"/>
    <w:rsid w:val="002E30AE"/>
    <w:rsid w:val="002E31FB"/>
    <w:rsid w:val="002E3D94"/>
    <w:rsid w:val="002E4E49"/>
    <w:rsid w:val="002E4FBF"/>
    <w:rsid w:val="002E625D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6504"/>
    <w:rsid w:val="002F7B61"/>
    <w:rsid w:val="003064BD"/>
    <w:rsid w:val="003067BE"/>
    <w:rsid w:val="003110DD"/>
    <w:rsid w:val="00311BDD"/>
    <w:rsid w:val="00312482"/>
    <w:rsid w:val="0032383E"/>
    <w:rsid w:val="00323FA1"/>
    <w:rsid w:val="00325868"/>
    <w:rsid w:val="0032719F"/>
    <w:rsid w:val="00330167"/>
    <w:rsid w:val="0033141A"/>
    <w:rsid w:val="00331E81"/>
    <w:rsid w:val="003328F7"/>
    <w:rsid w:val="00334979"/>
    <w:rsid w:val="0033525B"/>
    <w:rsid w:val="00336CE7"/>
    <w:rsid w:val="003401F4"/>
    <w:rsid w:val="0034290A"/>
    <w:rsid w:val="003436BF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60A40"/>
    <w:rsid w:val="003614B4"/>
    <w:rsid w:val="00361AD7"/>
    <w:rsid w:val="00363CFE"/>
    <w:rsid w:val="00365A62"/>
    <w:rsid w:val="00366625"/>
    <w:rsid w:val="003675BD"/>
    <w:rsid w:val="003714EA"/>
    <w:rsid w:val="00371835"/>
    <w:rsid w:val="00371C7B"/>
    <w:rsid w:val="0037229B"/>
    <w:rsid w:val="003742C2"/>
    <w:rsid w:val="00374F47"/>
    <w:rsid w:val="00375D6C"/>
    <w:rsid w:val="00376650"/>
    <w:rsid w:val="003766D8"/>
    <w:rsid w:val="0037795E"/>
    <w:rsid w:val="00380FC4"/>
    <w:rsid w:val="00381FA3"/>
    <w:rsid w:val="00382382"/>
    <w:rsid w:val="00383808"/>
    <w:rsid w:val="00384058"/>
    <w:rsid w:val="003848F2"/>
    <w:rsid w:val="00387FF1"/>
    <w:rsid w:val="00390FC3"/>
    <w:rsid w:val="003911CB"/>
    <w:rsid w:val="0039189C"/>
    <w:rsid w:val="003925FE"/>
    <w:rsid w:val="003941EE"/>
    <w:rsid w:val="00394614"/>
    <w:rsid w:val="00395160"/>
    <w:rsid w:val="00396800"/>
    <w:rsid w:val="00396C7B"/>
    <w:rsid w:val="00397895"/>
    <w:rsid w:val="003A27D4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556"/>
    <w:rsid w:val="003D0E40"/>
    <w:rsid w:val="003D226B"/>
    <w:rsid w:val="003D416E"/>
    <w:rsid w:val="003D5A7B"/>
    <w:rsid w:val="003D5BDE"/>
    <w:rsid w:val="003E0645"/>
    <w:rsid w:val="003E1360"/>
    <w:rsid w:val="003E1961"/>
    <w:rsid w:val="003E2E01"/>
    <w:rsid w:val="003E38AB"/>
    <w:rsid w:val="003F139F"/>
    <w:rsid w:val="003F1979"/>
    <w:rsid w:val="003F3BAE"/>
    <w:rsid w:val="003F4127"/>
    <w:rsid w:val="003F4C43"/>
    <w:rsid w:val="003F6459"/>
    <w:rsid w:val="00402AFA"/>
    <w:rsid w:val="00403860"/>
    <w:rsid w:val="004045C4"/>
    <w:rsid w:val="00406B5C"/>
    <w:rsid w:val="00407119"/>
    <w:rsid w:val="00412FC8"/>
    <w:rsid w:val="004133C3"/>
    <w:rsid w:val="00414030"/>
    <w:rsid w:val="00415A84"/>
    <w:rsid w:val="00417089"/>
    <w:rsid w:val="00420755"/>
    <w:rsid w:val="00422839"/>
    <w:rsid w:val="00424333"/>
    <w:rsid w:val="00425D48"/>
    <w:rsid w:val="00425D7D"/>
    <w:rsid w:val="004271ED"/>
    <w:rsid w:val="004276AE"/>
    <w:rsid w:val="00430630"/>
    <w:rsid w:val="00430D8F"/>
    <w:rsid w:val="00430E65"/>
    <w:rsid w:val="004325D4"/>
    <w:rsid w:val="00432E1C"/>
    <w:rsid w:val="00435333"/>
    <w:rsid w:val="00436CF2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01CA"/>
    <w:rsid w:val="00482C5F"/>
    <w:rsid w:val="004837E0"/>
    <w:rsid w:val="0048409F"/>
    <w:rsid w:val="00484727"/>
    <w:rsid w:val="004852D8"/>
    <w:rsid w:val="00487932"/>
    <w:rsid w:val="00487B33"/>
    <w:rsid w:val="0049219F"/>
    <w:rsid w:val="004930FB"/>
    <w:rsid w:val="00493443"/>
    <w:rsid w:val="00494CF9"/>
    <w:rsid w:val="004955DC"/>
    <w:rsid w:val="004A0105"/>
    <w:rsid w:val="004A1C1F"/>
    <w:rsid w:val="004A2432"/>
    <w:rsid w:val="004A29A4"/>
    <w:rsid w:val="004A46D6"/>
    <w:rsid w:val="004A57BC"/>
    <w:rsid w:val="004A5860"/>
    <w:rsid w:val="004A6AFB"/>
    <w:rsid w:val="004A6C47"/>
    <w:rsid w:val="004A70AB"/>
    <w:rsid w:val="004A7EC1"/>
    <w:rsid w:val="004B152D"/>
    <w:rsid w:val="004B1DFC"/>
    <w:rsid w:val="004B2178"/>
    <w:rsid w:val="004B36A3"/>
    <w:rsid w:val="004B724D"/>
    <w:rsid w:val="004B7EEA"/>
    <w:rsid w:val="004C0259"/>
    <w:rsid w:val="004C04FD"/>
    <w:rsid w:val="004C0D02"/>
    <w:rsid w:val="004C16D4"/>
    <w:rsid w:val="004C4ED8"/>
    <w:rsid w:val="004C604D"/>
    <w:rsid w:val="004D038F"/>
    <w:rsid w:val="004D1EBB"/>
    <w:rsid w:val="004D33B2"/>
    <w:rsid w:val="004D3823"/>
    <w:rsid w:val="004D3BAF"/>
    <w:rsid w:val="004D453D"/>
    <w:rsid w:val="004D5D0B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2205"/>
    <w:rsid w:val="004F3A27"/>
    <w:rsid w:val="004F42A1"/>
    <w:rsid w:val="004F5BDC"/>
    <w:rsid w:val="004F5CBA"/>
    <w:rsid w:val="00500D0C"/>
    <w:rsid w:val="00504D17"/>
    <w:rsid w:val="00504F36"/>
    <w:rsid w:val="00505F2F"/>
    <w:rsid w:val="005065A1"/>
    <w:rsid w:val="00507692"/>
    <w:rsid w:val="00510E68"/>
    <w:rsid w:val="00511074"/>
    <w:rsid w:val="0051121D"/>
    <w:rsid w:val="005113E7"/>
    <w:rsid w:val="005124EE"/>
    <w:rsid w:val="00512AF7"/>
    <w:rsid w:val="00513CED"/>
    <w:rsid w:val="00514884"/>
    <w:rsid w:val="00514C90"/>
    <w:rsid w:val="00515635"/>
    <w:rsid w:val="0051744B"/>
    <w:rsid w:val="005175F3"/>
    <w:rsid w:val="00520ED0"/>
    <w:rsid w:val="00521165"/>
    <w:rsid w:val="00523010"/>
    <w:rsid w:val="0052593D"/>
    <w:rsid w:val="00530C3E"/>
    <w:rsid w:val="00531224"/>
    <w:rsid w:val="0053166B"/>
    <w:rsid w:val="00532840"/>
    <w:rsid w:val="00533268"/>
    <w:rsid w:val="005333F0"/>
    <w:rsid w:val="00537658"/>
    <w:rsid w:val="00537A71"/>
    <w:rsid w:val="00542708"/>
    <w:rsid w:val="00542803"/>
    <w:rsid w:val="00542ED6"/>
    <w:rsid w:val="00543FBB"/>
    <w:rsid w:val="00550600"/>
    <w:rsid w:val="005507F7"/>
    <w:rsid w:val="0055557E"/>
    <w:rsid w:val="005569C2"/>
    <w:rsid w:val="0056054F"/>
    <w:rsid w:val="00560C08"/>
    <w:rsid w:val="0056133B"/>
    <w:rsid w:val="00561362"/>
    <w:rsid w:val="00564FFD"/>
    <w:rsid w:val="00565528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E24"/>
    <w:rsid w:val="005860EE"/>
    <w:rsid w:val="005907C9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7BAE"/>
    <w:rsid w:val="005D12FD"/>
    <w:rsid w:val="005D545D"/>
    <w:rsid w:val="005D6077"/>
    <w:rsid w:val="005E011C"/>
    <w:rsid w:val="005E0B36"/>
    <w:rsid w:val="005E16F2"/>
    <w:rsid w:val="005E373F"/>
    <w:rsid w:val="005E5B5D"/>
    <w:rsid w:val="005E686F"/>
    <w:rsid w:val="005F0434"/>
    <w:rsid w:val="005F32CF"/>
    <w:rsid w:val="005F514A"/>
    <w:rsid w:val="005F63D7"/>
    <w:rsid w:val="005F779F"/>
    <w:rsid w:val="00600241"/>
    <w:rsid w:val="006013B4"/>
    <w:rsid w:val="006017DA"/>
    <w:rsid w:val="00603842"/>
    <w:rsid w:val="00604743"/>
    <w:rsid w:val="0060564B"/>
    <w:rsid w:val="00606246"/>
    <w:rsid w:val="006068CB"/>
    <w:rsid w:val="00606C94"/>
    <w:rsid w:val="00611BD7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4618"/>
    <w:rsid w:val="00625E1D"/>
    <w:rsid w:val="00631D55"/>
    <w:rsid w:val="0063283A"/>
    <w:rsid w:val="00632C14"/>
    <w:rsid w:val="00633E40"/>
    <w:rsid w:val="00636295"/>
    <w:rsid w:val="006459CA"/>
    <w:rsid w:val="006462FD"/>
    <w:rsid w:val="006501CB"/>
    <w:rsid w:val="00650861"/>
    <w:rsid w:val="00651A25"/>
    <w:rsid w:val="006524E6"/>
    <w:rsid w:val="00652985"/>
    <w:rsid w:val="00653BFE"/>
    <w:rsid w:val="00654432"/>
    <w:rsid w:val="0065475C"/>
    <w:rsid w:val="00654AB9"/>
    <w:rsid w:val="00655E75"/>
    <w:rsid w:val="006626FE"/>
    <w:rsid w:val="00662E38"/>
    <w:rsid w:val="00663571"/>
    <w:rsid w:val="006642DC"/>
    <w:rsid w:val="00664F38"/>
    <w:rsid w:val="006679AE"/>
    <w:rsid w:val="00667F93"/>
    <w:rsid w:val="006700A2"/>
    <w:rsid w:val="00671BE9"/>
    <w:rsid w:val="00672FEA"/>
    <w:rsid w:val="0067323A"/>
    <w:rsid w:val="006756BC"/>
    <w:rsid w:val="006761A1"/>
    <w:rsid w:val="00680EE8"/>
    <w:rsid w:val="006815CA"/>
    <w:rsid w:val="0068348A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054"/>
    <w:rsid w:val="006A0747"/>
    <w:rsid w:val="006A2734"/>
    <w:rsid w:val="006A314E"/>
    <w:rsid w:val="006A4C45"/>
    <w:rsid w:val="006A67CB"/>
    <w:rsid w:val="006A78E6"/>
    <w:rsid w:val="006B061F"/>
    <w:rsid w:val="006B1252"/>
    <w:rsid w:val="006B2D65"/>
    <w:rsid w:val="006B61E8"/>
    <w:rsid w:val="006B6A34"/>
    <w:rsid w:val="006B7253"/>
    <w:rsid w:val="006C05C9"/>
    <w:rsid w:val="006C0985"/>
    <w:rsid w:val="006C17E9"/>
    <w:rsid w:val="006C751B"/>
    <w:rsid w:val="006C7EE1"/>
    <w:rsid w:val="006D1527"/>
    <w:rsid w:val="006D19C6"/>
    <w:rsid w:val="006D3752"/>
    <w:rsid w:val="006D42F1"/>
    <w:rsid w:val="006D5C4E"/>
    <w:rsid w:val="006D5FBF"/>
    <w:rsid w:val="006E18A6"/>
    <w:rsid w:val="006E278C"/>
    <w:rsid w:val="006E292C"/>
    <w:rsid w:val="006E3424"/>
    <w:rsid w:val="006E3436"/>
    <w:rsid w:val="006E4AD6"/>
    <w:rsid w:val="006E4E00"/>
    <w:rsid w:val="006E4EF1"/>
    <w:rsid w:val="006E5234"/>
    <w:rsid w:val="006E598C"/>
    <w:rsid w:val="006E7078"/>
    <w:rsid w:val="006E7456"/>
    <w:rsid w:val="006F01D1"/>
    <w:rsid w:val="006F08A3"/>
    <w:rsid w:val="006F1937"/>
    <w:rsid w:val="006F1E17"/>
    <w:rsid w:val="006F36E6"/>
    <w:rsid w:val="006F5569"/>
    <w:rsid w:val="006F6139"/>
    <w:rsid w:val="006F6B88"/>
    <w:rsid w:val="007014C9"/>
    <w:rsid w:val="007021D7"/>
    <w:rsid w:val="00702BA8"/>
    <w:rsid w:val="0070436C"/>
    <w:rsid w:val="00705835"/>
    <w:rsid w:val="00705BBB"/>
    <w:rsid w:val="00705F13"/>
    <w:rsid w:val="00707DC5"/>
    <w:rsid w:val="00711B65"/>
    <w:rsid w:val="0071229B"/>
    <w:rsid w:val="00714326"/>
    <w:rsid w:val="007152E7"/>
    <w:rsid w:val="007156AA"/>
    <w:rsid w:val="00715793"/>
    <w:rsid w:val="00716A48"/>
    <w:rsid w:val="00717D71"/>
    <w:rsid w:val="007204C0"/>
    <w:rsid w:val="0072083A"/>
    <w:rsid w:val="00720D26"/>
    <w:rsid w:val="00722196"/>
    <w:rsid w:val="00722EBA"/>
    <w:rsid w:val="00727ED0"/>
    <w:rsid w:val="00730721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02C4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9DE"/>
    <w:rsid w:val="00764B08"/>
    <w:rsid w:val="00766C0C"/>
    <w:rsid w:val="00767A75"/>
    <w:rsid w:val="00771577"/>
    <w:rsid w:val="007718BC"/>
    <w:rsid w:val="00772A65"/>
    <w:rsid w:val="00775484"/>
    <w:rsid w:val="00775C58"/>
    <w:rsid w:val="007776B0"/>
    <w:rsid w:val="0078165A"/>
    <w:rsid w:val="00784142"/>
    <w:rsid w:val="0078415B"/>
    <w:rsid w:val="0078554E"/>
    <w:rsid w:val="00787707"/>
    <w:rsid w:val="00792317"/>
    <w:rsid w:val="00795C7D"/>
    <w:rsid w:val="00795E20"/>
    <w:rsid w:val="007967FC"/>
    <w:rsid w:val="00796B8C"/>
    <w:rsid w:val="007A1D27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536"/>
    <w:rsid w:val="007B2DBD"/>
    <w:rsid w:val="007B2E10"/>
    <w:rsid w:val="007B2E54"/>
    <w:rsid w:val="007B3134"/>
    <w:rsid w:val="007B38B7"/>
    <w:rsid w:val="007B4E60"/>
    <w:rsid w:val="007B7234"/>
    <w:rsid w:val="007B7970"/>
    <w:rsid w:val="007C3804"/>
    <w:rsid w:val="007C3E10"/>
    <w:rsid w:val="007C6DC3"/>
    <w:rsid w:val="007D23AE"/>
    <w:rsid w:val="007D2D26"/>
    <w:rsid w:val="007D636B"/>
    <w:rsid w:val="007D660E"/>
    <w:rsid w:val="007E0564"/>
    <w:rsid w:val="007E0DA0"/>
    <w:rsid w:val="007E0DAE"/>
    <w:rsid w:val="007E1AE7"/>
    <w:rsid w:val="007E2FEC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4135"/>
    <w:rsid w:val="007F5343"/>
    <w:rsid w:val="007F5C1C"/>
    <w:rsid w:val="007F6467"/>
    <w:rsid w:val="00800E28"/>
    <w:rsid w:val="00800F0F"/>
    <w:rsid w:val="00801F9E"/>
    <w:rsid w:val="008055E5"/>
    <w:rsid w:val="008125B7"/>
    <w:rsid w:val="008157F7"/>
    <w:rsid w:val="0081733F"/>
    <w:rsid w:val="008179F9"/>
    <w:rsid w:val="00820480"/>
    <w:rsid w:val="00820721"/>
    <w:rsid w:val="00820B37"/>
    <w:rsid w:val="00820E97"/>
    <w:rsid w:val="008221BB"/>
    <w:rsid w:val="0082270C"/>
    <w:rsid w:val="008230E8"/>
    <w:rsid w:val="00830859"/>
    <w:rsid w:val="0083221C"/>
    <w:rsid w:val="00834CAF"/>
    <w:rsid w:val="00835645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19E"/>
    <w:rsid w:val="00863844"/>
    <w:rsid w:val="00863A59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1D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969FB"/>
    <w:rsid w:val="00897EDB"/>
    <w:rsid w:val="008A098A"/>
    <w:rsid w:val="008A2343"/>
    <w:rsid w:val="008A2BB5"/>
    <w:rsid w:val="008A401B"/>
    <w:rsid w:val="008A4357"/>
    <w:rsid w:val="008A5607"/>
    <w:rsid w:val="008B24B1"/>
    <w:rsid w:val="008B3356"/>
    <w:rsid w:val="008B4202"/>
    <w:rsid w:val="008B5FD4"/>
    <w:rsid w:val="008B6633"/>
    <w:rsid w:val="008B73E2"/>
    <w:rsid w:val="008B772B"/>
    <w:rsid w:val="008B7C40"/>
    <w:rsid w:val="008C0F17"/>
    <w:rsid w:val="008C186C"/>
    <w:rsid w:val="008C49EB"/>
    <w:rsid w:val="008C5494"/>
    <w:rsid w:val="008C5F95"/>
    <w:rsid w:val="008C725E"/>
    <w:rsid w:val="008C7A2B"/>
    <w:rsid w:val="008C7EC8"/>
    <w:rsid w:val="008D0D42"/>
    <w:rsid w:val="008D3522"/>
    <w:rsid w:val="008D3555"/>
    <w:rsid w:val="008D359E"/>
    <w:rsid w:val="008D37D9"/>
    <w:rsid w:val="008D3AFC"/>
    <w:rsid w:val="008D40CD"/>
    <w:rsid w:val="008D40E0"/>
    <w:rsid w:val="008D44DC"/>
    <w:rsid w:val="008D4C73"/>
    <w:rsid w:val="008D5F34"/>
    <w:rsid w:val="008D6DF2"/>
    <w:rsid w:val="008D6E6C"/>
    <w:rsid w:val="008D73B7"/>
    <w:rsid w:val="008D7B66"/>
    <w:rsid w:val="008E0363"/>
    <w:rsid w:val="008E1CF7"/>
    <w:rsid w:val="008E2C68"/>
    <w:rsid w:val="008E3BBA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58E1"/>
    <w:rsid w:val="0090799F"/>
    <w:rsid w:val="00907C9B"/>
    <w:rsid w:val="00911014"/>
    <w:rsid w:val="0091118B"/>
    <w:rsid w:val="0091136C"/>
    <w:rsid w:val="00911879"/>
    <w:rsid w:val="00912F09"/>
    <w:rsid w:val="00913FED"/>
    <w:rsid w:val="009144D3"/>
    <w:rsid w:val="009151B2"/>
    <w:rsid w:val="009156A7"/>
    <w:rsid w:val="00916E89"/>
    <w:rsid w:val="0092061A"/>
    <w:rsid w:val="00924908"/>
    <w:rsid w:val="00925758"/>
    <w:rsid w:val="009258CC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2FB"/>
    <w:rsid w:val="00945699"/>
    <w:rsid w:val="00946FEC"/>
    <w:rsid w:val="009477E7"/>
    <w:rsid w:val="00950505"/>
    <w:rsid w:val="00951A76"/>
    <w:rsid w:val="009621AB"/>
    <w:rsid w:val="009621ED"/>
    <w:rsid w:val="00963285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7BF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3AE1"/>
    <w:rsid w:val="00994CF3"/>
    <w:rsid w:val="009955C8"/>
    <w:rsid w:val="00996483"/>
    <w:rsid w:val="00996BD6"/>
    <w:rsid w:val="00996EF7"/>
    <w:rsid w:val="00997D7D"/>
    <w:rsid w:val="009A030B"/>
    <w:rsid w:val="009A32CA"/>
    <w:rsid w:val="009A34B3"/>
    <w:rsid w:val="009A35F0"/>
    <w:rsid w:val="009A37B9"/>
    <w:rsid w:val="009A3A75"/>
    <w:rsid w:val="009A46B5"/>
    <w:rsid w:val="009A5906"/>
    <w:rsid w:val="009B064C"/>
    <w:rsid w:val="009B2C53"/>
    <w:rsid w:val="009B3FB5"/>
    <w:rsid w:val="009B45C3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02D"/>
    <w:rsid w:val="009D1CAD"/>
    <w:rsid w:val="009D4AAA"/>
    <w:rsid w:val="009D68D0"/>
    <w:rsid w:val="009D6CB9"/>
    <w:rsid w:val="009E01F7"/>
    <w:rsid w:val="009E3E27"/>
    <w:rsid w:val="009E4F63"/>
    <w:rsid w:val="009E6D9B"/>
    <w:rsid w:val="009E768F"/>
    <w:rsid w:val="009E7B2E"/>
    <w:rsid w:val="009F05B6"/>
    <w:rsid w:val="009F0DD9"/>
    <w:rsid w:val="009F1E7C"/>
    <w:rsid w:val="009F2378"/>
    <w:rsid w:val="009F440E"/>
    <w:rsid w:val="009F4806"/>
    <w:rsid w:val="009F4B78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22BA"/>
    <w:rsid w:val="00A02DDF"/>
    <w:rsid w:val="00A07B9D"/>
    <w:rsid w:val="00A07E5C"/>
    <w:rsid w:val="00A1476A"/>
    <w:rsid w:val="00A15822"/>
    <w:rsid w:val="00A1596C"/>
    <w:rsid w:val="00A16131"/>
    <w:rsid w:val="00A20FBD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06A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187"/>
    <w:rsid w:val="00A47CBF"/>
    <w:rsid w:val="00A511BB"/>
    <w:rsid w:val="00A51B19"/>
    <w:rsid w:val="00A538CE"/>
    <w:rsid w:val="00A55055"/>
    <w:rsid w:val="00A5665A"/>
    <w:rsid w:val="00A56EEF"/>
    <w:rsid w:val="00A570AF"/>
    <w:rsid w:val="00A6131A"/>
    <w:rsid w:val="00A64A26"/>
    <w:rsid w:val="00A66DE0"/>
    <w:rsid w:val="00A71FCC"/>
    <w:rsid w:val="00A731D4"/>
    <w:rsid w:val="00A76522"/>
    <w:rsid w:val="00A76941"/>
    <w:rsid w:val="00A80E0B"/>
    <w:rsid w:val="00A81F31"/>
    <w:rsid w:val="00A827A9"/>
    <w:rsid w:val="00A82F33"/>
    <w:rsid w:val="00A8313D"/>
    <w:rsid w:val="00A83C38"/>
    <w:rsid w:val="00A84039"/>
    <w:rsid w:val="00A8447F"/>
    <w:rsid w:val="00A873A4"/>
    <w:rsid w:val="00A87535"/>
    <w:rsid w:val="00A9073C"/>
    <w:rsid w:val="00A9137F"/>
    <w:rsid w:val="00A914A8"/>
    <w:rsid w:val="00A9228D"/>
    <w:rsid w:val="00A92A2D"/>
    <w:rsid w:val="00A95490"/>
    <w:rsid w:val="00A966BC"/>
    <w:rsid w:val="00A96932"/>
    <w:rsid w:val="00AA080B"/>
    <w:rsid w:val="00AA2CD9"/>
    <w:rsid w:val="00AA475C"/>
    <w:rsid w:val="00AA7024"/>
    <w:rsid w:val="00AA74C5"/>
    <w:rsid w:val="00AB0057"/>
    <w:rsid w:val="00AB08E2"/>
    <w:rsid w:val="00AB08FD"/>
    <w:rsid w:val="00AB14DB"/>
    <w:rsid w:val="00AB1DC8"/>
    <w:rsid w:val="00AB5615"/>
    <w:rsid w:val="00AB7541"/>
    <w:rsid w:val="00AC09C9"/>
    <w:rsid w:val="00AC2FCE"/>
    <w:rsid w:val="00AC51E7"/>
    <w:rsid w:val="00AD0D00"/>
    <w:rsid w:val="00AD0E9B"/>
    <w:rsid w:val="00AD107D"/>
    <w:rsid w:val="00AD20FF"/>
    <w:rsid w:val="00AD296F"/>
    <w:rsid w:val="00AD2C63"/>
    <w:rsid w:val="00AD48EA"/>
    <w:rsid w:val="00AD4CAF"/>
    <w:rsid w:val="00AE15CD"/>
    <w:rsid w:val="00AE1CE3"/>
    <w:rsid w:val="00AE1D3E"/>
    <w:rsid w:val="00AE2A5B"/>
    <w:rsid w:val="00AE4418"/>
    <w:rsid w:val="00AE53DA"/>
    <w:rsid w:val="00AF01FD"/>
    <w:rsid w:val="00AF0BA6"/>
    <w:rsid w:val="00AF0D70"/>
    <w:rsid w:val="00AF1BAE"/>
    <w:rsid w:val="00AF2360"/>
    <w:rsid w:val="00AF24B8"/>
    <w:rsid w:val="00AF260C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99A"/>
    <w:rsid w:val="00B06D99"/>
    <w:rsid w:val="00B07830"/>
    <w:rsid w:val="00B100AE"/>
    <w:rsid w:val="00B1087C"/>
    <w:rsid w:val="00B167AE"/>
    <w:rsid w:val="00B17E4E"/>
    <w:rsid w:val="00B21FE9"/>
    <w:rsid w:val="00B245E5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4B05"/>
    <w:rsid w:val="00B44D5D"/>
    <w:rsid w:val="00B45404"/>
    <w:rsid w:val="00B46531"/>
    <w:rsid w:val="00B476BF"/>
    <w:rsid w:val="00B47FE9"/>
    <w:rsid w:val="00B5115D"/>
    <w:rsid w:val="00B533FC"/>
    <w:rsid w:val="00B539FA"/>
    <w:rsid w:val="00B541C6"/>
    <w:rsid w:val="00B54A84"/>
    <w:rsid w:val="00B57D23"/>
    <w:rsid w:val="00B57F45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1459"/>
    <w:rsid w:val="00BA1FF0"/>
    <w:rsid w:val="00BA2606"/>
    <w:rsid w:val="00BA394A"/>
    <w:rsid w:val="00BA4596"/>
    <w:rsid w:val="00BA47D8"/>
    <w:rsid w:val="00BA7F4C"/>
    <w:rsid w:val="00BB02D6"/>
    <w:rsid w:val="00BB250C"/>
    <w:rsid w:val="00BB392A"/>
    <w:rsid w:val="00BB3E6B"/>
    <w:rsid w:val="00BB494E"/>
    <w:rsid w:val="00BB5203"/>
    <w:rsid w:val="00BB535A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7F9"/>
    <w:rsid w:val="00BC7AEC"/>
    <w:rsid w:val="00BC7C63"/>
    <w:rsid w:val="00BD03A9"/>
    <w:rsid w:val="00BD0F2C"/>
    <w:rsid w:val="00BD0FB9"/>
    <w:rsid w:val="00BD3463"/>
    <w:rsid w:val="00BD4E24"/>
    <w:rsid w:val="00BD514B"/>
    <w:rsid w:val="00BD7181"/>
    <w:rsid w:val="00BD7B6E"/>
    <w:rsid w:val="00BE184F"/>
    <w:rsid w:val="00BE29E8"/>
    <w:rsid w:val="00BE38BC"/>
    <w:rsid w:val="00BE3C24"/>
    <w:rsid w:val="00BE4B09"/>
    <w:rsid w:val="00BE7267"/>
    <w:rsid w:val="00BE757E"/>
    <w:rsid w:val="00BE7D7C"/>
    <w:rsid w:val="00BF0BAF"/>
    <w:rsid w:val="00BF1905"/>
    <w:rsid w:val="00BF2DDA"/>
    <w:rsid w:val="00BF3C0A"/>
    <w:rsid w:val="00BF49C1"/>
    <w:rsid w:val="00BF5807"/>
    <w:rsid w:val="00BF59CA"/>
    <w:rsid w:val="00BF604C"/>
    <w:rsid w:val="00BF6D6E"/>
    <w:rsid w:val="00C01767"/>
    <w:rsid w:val="00C02BB3"/>
    <w:rsid w:val="00C03417"/>
    <w:rsid w:val="00C0348D"/>
    <w:rsid w:val="00C0376C"/>
    <w:rsid w:val="00C054E7"/>
    <w:rsid w:val="00C05FFC"/>
    <w:rsid w:val="00C06948"/>
    <w:rsid w:val="00C11F3F"/>
    <w:rsid w:val="00C15268"/>
    <w:rsid w:val="00C16CFB"/>
    <w:rsid w:val="00C238F6"/>
    <w:rsid w:val="00C27567"/>
    <w:rsid w:val="00C3035B"/>
    <w:rsid w:val="00C32992"/>
    <w:rsid w:val="00C32C74"/>
    <w:rsid w:val="00C409EB"/>
    <w:rsid w:val="00C40F9C"/>
    <w:rsid w:val="00C42564"/>
    <w:rsid w:val="00C43128"/>
    <w:rsid w:val="00C447DD"/>
    <w:rsid w:val="00C4499A"/>
    <w:rsid w:val="00C455E2"/>
    <w:rsid w:val="00C46B3E"/>
    <w:rsid w:val="00C46FA0"/>
    <w:rsid w:val="00C50827"/>
    <w:rsid w:val="00C517A8"/>
    <w:rsid w:val="00C529CC"/>
    <w:rsid w:val="00C53423"/>
    <w:rsid w:val="00C6159D"/>
    <w:rsid w:val="00C615EB"/>
    <w:rsid w:val="00C64BDD"/>
    <w:rsid w:val="00C65102"/>
    <w:rsid w:val="00C65E04"/>
    <w:rsid w:val="00C7005F"/>
    <w:rsid w:val="00C70A40"/>
    <w:rsid w:val="00C715F7"/>
    <w:rsid w:val="00C72E03"/>
    <w:rsid w:val="00C75760"/>
    <w:rsid w:val="00C76301"/>
    <w:rsid w:val="00C807A1"/>
    <w:rsid w:val="00C83B6F"/>
    <w:rsid w:val="00C8476C"/>
    <w:rsid w:val="00C85562"/>
    <w:rsid w:val="00C86E53"/>
    <w:rsid w:val="00C86F2E"/>
    <w:rsid w:val="00C870C4"/>
    <w:rsid w:val="00C924CD"/>
    <w:rsid w:val="00C936F2"/>
    <w:rsid w:val="00C9583D"/>
    <w:rsid w:val="00CA094A"/>
    <w:rsid w:val="00CA1097"/>
    <w:rsid w:val="00CA10C4"/>
    <w:rsid w:val="00CA159C"/>
    <w:rsid w:val="00CA2CAD"/>
    <w:rsid w:val="00CA43AE"/>
    <w:rsid w:val="00CA7EFA"/>
    <w:rsid w:val="00CB0C59"/>
    <w:rsid w:val="00CB1DF3"/>
    <w:rsid w:val="00CB23DA"/>
    <w:rsid w:val="00CB2C0A"/>
    <w:rsid w:val="00CB2C2F"/>
    <w:rsid w:val="00CB2F7D"/>
    <w:rsid w:val="00CB3435"/>
    <w:rsid w:val="00CB6551"/>
    <w:rsid w:val="00CB6889"/>
    <w:rsid w:val="00CB79BB"/>
    <w:rsid w:val="00CC2A4A"/>
    <w:rsid w:val="00CC2AA6"/>
    <w:rsid w:val="00CC2AB5"/>
    <w:rsid w:val="00CC6EC7"/>
    <w:rsid w:val="00CC75C6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684"/>
    <w:rsid w:val="00CE7B60"/>
    <w:rsid w:val="00CF1AA3"/>
    <w:rsid w:val="00CF1BD3"/>
    <w:rsid w:val="00CF1BED"/>
    <w:rsid w:val="00CF1D16"/>
    <w:rsid w:val="00CF270F"/>
    <w:rsid w:val="00CF5CFF"/>
    <w:rsid w:val="00CF772C"/>
    <w:rsid w:val="00D00E3C"/>
    <w:rsid w:val="00D0139E"/>
    <w:rsid w:val="00D01A40"/>
    <w:rsid w:val="00D01C01"/>
    <w:rsid w:val="00D02B7E"/>
    <w:rsid w:val="00D04AF9"/>
    <w:rsid w:val="00D04C39"/>
    <w:rsid w:val="00D069D8"/>
    <w:rsid w:val="00D07B4B"/>
    <w:rsid w:val="00D128CD"/>
    <w:rsid w:val="00D13F5F"/>
    <w:rsid w:val="00D15058"/>
    <w:rsid w:val="00D16058"/>
    <w:rsid w:val="00D25310"/>
    <w:rsid w:val="00D256C8"/>
    <w:rsid w:val="00D26526"/>
    <w:rsid w:val="00D307B2"/>
    <w:rsid w:val="00D32773"/>
    <w:rsid w:val="00D33979"/>
    <w:rsid w:val="00D33B0F"/>
    <w:rsid w:val="00D33D45"/>
    <w:rsid w:val="00D34A5D"/>
    <w:rsid w:val="00D34AA6"/>
    <w:rsid w:val="00D3665A"/>
    <w:rsid w:val="00D37309"/>
    <w:rsid w:val="00D37518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5644E"/>
    <w:rsid w:val="00D5764E"/>
    <w:rsid w:val="00D619FA"/>
    <w:rsid w:val="00D62B13"/>
    <w:rsid w:val="00D62DB9"/>
    <w:rsid w:val="00D6634D"/>
    <w:rsid w:val="00D72D1E"/>
    <w:rsid w:val="00D72D28"/>
    <w:rsid w:val="00D72E55"/>
    <w:rsid w:val="00D77443"/>
    <w:rsid w:val="00D7756C"/>
    <w:rsid w:val="00D77614"/>
    <w:rsid w:val="00D802B8"/>
    <w:rsid w:val="00D81943"/>
    <w:rsid w:val="00D83F3D"/>
    <w:rsid w:val="00D84930"/>
    <w:rsid w:val="00D85ABA"/>
    <w:rsid w:val="00D879D7"/>
    <w:rsid w:val="00D87C2B"/>
    <w:rsid w:val="00D9058A"/>
    <w:rsid w:val="00D906CD"/>
    <w:rsid w:val="00D915EA"/>
    <w:rsid w:val="00D93C3A"/>
    <w:rsid w:val="00D94C5B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A4F"/>
    <w:rsid w:val="00DB7E44"/>
    <w:rsid w:val="00DC255D"/>
    <w:rsid w:val="00DC29E8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215C"/>
    <w:rsid w:val="00DE3557"/>
    <w:rsid w:val="00DE3B91"/>
    <w:rsid w:val="00DE5BE3"/>
    <w:rsid w:val="00DF0068"/>
    <w:rsid w:val="00DF1D20"/>
    <w:rsid w:val="00DF2417"/>
    <w:rsid w:val="00DF28AA"/>
    <w:rsid w:val="00DF35CA"/>
    <w:rsid w:val="00E05EBB"/>
    <w:rsid w:val="00E07F3D"/>
    <w:rsid w:val="00E1000E"/>
    <w:rsid w:val="00E10F8D"/>
    <w:rsid w:val="00E11B43"/>
    <w:rsid w:val="00E12672"/>
    <w:rsid w:val="00E12A97"/>
    <w:rsid w:val="00E1335B"/>
    <w:rsid w:val="00E161FF"/>
    <w:rsid w:val="00E16DBB"/>
    <w:rsid w:val="00E218E6"/>
    <w:rsid w:val="00E21DB5"/>
    <w:rsid w:val="00E250FE"/>
    <w:rsid w:val="00E25634"/>
    <w:rsid w:val="00E25B47"/>
    <w:rsid w:val="00E26620"/>
    <w:rsid w:val="00E26ADC"/>
    <w:rsid w:val="00E270BE"/>
    <w:rsid w:val="00E35362"/>
    <w:rsid w:val="00E37888"/>
    <w:rsid w:val="00E41DBB"/>
    <w:rsid w:val="00E44E90"/>
    <w:rsid w:val="00E463A5"/>
    <w:rsid w:val="00E4663E"/>
    <w:rsid w:val="00E4727F"/>
    <w:rsid w:val="00E47297"/>
    <w:rsid w:val="00E479A3"/>
    <w:rsid w:val="00E56524"/>
    <w:rsid w:val="00E577C0"/>
    <w:rsid w:val="00E60036"/>
    <w:rsid w:val="00E61FD6"/>
    <w:rsid w:val="00E62907"/>
    <w:rsid w:val="00E6417C"/>
    <w:rsid w:val="00E641B0"/>
    <w:rsid w:val="00E675CE"/>
    <w:rsid w:val="00E67A97"/>
    <w:rsid w:val="00E7076D"/>
    <w:rsid w:val="00E710AC"/>
    <w:rsid w:val="00E71101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1BE"/>
    <w:rsid w:val="00E867D1"/>
    <w:rsid w:val="00E877A7"/>
    <w:rsid w:val="00E91126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6D6F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16F"/>
    <w:rsid w:val="00ED1FF4"/>
    <w:rsid w:val="00ED2824"/>
    <w:rsid w:val="00EE066F"/>
    <w:rsid w:val="00EE1D29"/>
    <w:rsid w:val="00EE241F"/>
    <w:rsid w:val="00EE2431"/>
    <w:rsid w:val="00EE32AB"/>
    <w:rsid w:val="00EE36DB"/>
    <w:rsid w:val="00EE5DAA"/>
    <w:rsid w:val="00EE5E71"/>
    <w:rsid w:val="00EE632F"/>
    <w:rsid w:val="00EE63C0"/>
    <w:rsid w:val="00EE7C1B"/>
    <w:rsid w:val="00EF1346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51BB"/>
    <w:rsid w:val="00F26C92"/>
    <w:rsid w:val="00F26D4E"/>
    <w:rsid w:val="00F26DDF"/>
    <w:rsid w:val="00F26ECE"/>
    <w:rsid w:val="00F27EBA"/>
    <w:rsid w:val="00F30084"/>
    <w:rsid w:val="00F32898"/>
    <w:rsid w:val="00F333C4"/>
    <w:rsid w:val="00F334A6"/>
    <w:rsid w:val="00F33ADA"/>
    <w:rsid w:val="00F3439B"/>
    <w:rsid w:val="00F3449F"/>
    <w:rsid w:val="00F35022"/>
    <w:rsid w:val="00F35370"/>
    <w:rsid w:val="00F374B7"/>
    <w:rsid w:val="00F37C5C"/>
    <w:rsid w:val="00F4112D"/>
    <w:rsid w:val="00F41341"/>
    <w:rsid w:val="00F4252C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849"/>
    <w:rsid w:val="00F61925"/>
    <w:rsid w:val="00F61A00"/>
    <w:rsid w:val="00F64619"/>
    <w:rsid w:val="00F6510C"/>
    <w:rsid w:val="00F6530B"/>
    <w:rsid w:val="00F66322"/>
    <w:rsid w:val="00F701B4"/>
    <w:rsid w:val="00F706FE"/>
    <w:rsid w:val="00F70FEE"/>
    <w:rsid w:val="00F7359D"/>
    <w:rsid w:val="00F74EFF"/>
    <w:rsid w:val="00F77B34"/>
    <w:rsid w:val="00F80189"/>
    <w:rsid w:val="00F830EE"/>
    <w:rsid w:val="00F84E90"/>
    <w:rsid w:val="00F8615C"/>
    <w:rsid w:val="00F86420"/>
    <w:rsid w:val="00F8672A"/>
    <w:rsid w:val="00F8689D"/>
    <w:rsid w:val="00F9255D"/>
    <w:rsid w:val="00F977C3"/>
    <w:rsid w:val="00F97821"/>
    <w:rsid w:val="00F97F75"/>
    <w:rsid w:val="00FA0519"/>
    <w:rsid w:val="00FA2C7A"/>
    <w:rsid w:val="00FA3DC1"/>
    <w:rsid w:val="00FA4142"/>
    <w:rsid w:val="00FA44A1"/>
    <w:rsid w:val="00FA540A"/>
    <w:rsid w:val="00FA7791"/>
    <w:rsid w:val="00FB267D"/>
    <w:rsid w:val="00FB2EAE"/>
    <w:rsid w:val="00FB3D56"/>
    <w:rsid w:val="00FB4FA2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C7709"/>
    <w:rsid w:val="00FC7FA6"/>
    <w:rsid w:val="00FD1819"/>
    <w:rsid w:val="00FD4EC3"/>
    <w:rsid w:val="00FD5A13"/>
    <w:rsid w:val="00FE06B1"/>
    <w:rsid w:val="00FE117E"/>
    <w:rsid w:val="00FE34AE"/>
    <w:rsid w:val="00FE3BB5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uiPriority w:val="9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Sous_Titre 2"/>
    <w:basedOn w:val="Normalny"/>
    <w:next w:val="Normalny"/>
    <w:link w:val="Nagwek3Znak"/>
    <w:uiPriority w:val="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4C76"/>
    <w:pPr>
      <w:keepNext/>
      <w:keepLines/>
      <w:tabs>
        <w:tab w:val="num" w:pos="2126"/>
      </w:tabs>
      <w:spacing w:before="360" w:after="360" w:line="240" w:lineRule="auto"/>
      <w:ind w:left="2126" w:hanging="708"/>
      <w:contextualSpacing/>
      <w:jc w:val="both"/>
      <w:outlineLvl w:val="3"/>
    </w:pPr>
    <w:rPr>
      <w:rFonts w:ascii="Verdana" w:hAnsi="Verdana" w:cs="Verdana"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4C76"/>
    <w:pPr>
      <w:keepNext/>
      <w:keepLines/>
      <w:tabs>
        <w:tab w:val="num" w:pos="3544"/>
      </w:tabs>
      <w:spacing w:before="360" w:after="360" w:line="240" w:lineRule="auto"/>
      <w:ind w:left="3544" w:hanging="709"/>
      <w:jc w:val="both"/>
      <w:outlineLvl w:val="5"/>
    </w:pPr>
    <w:rPr>
      <w:rFonts w:ascii="Verdana" w:hAnsi="Verdana" w:cs="Verdana"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0A4C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4C76"/>
    <w:pPr>
      <w:keepNext/>
      <w:keepLines/>
      <w:tabs>
        <w:tab w:val="num" w:pos="4678"/>
      </w:tabs>
      <w:spacing w:before="360" w:after="360" w:line="240" w:lineRule="auto"/>
      <w:ind w:left="4678" w:hanging="425"/>
      <w:jc w:val="both"/>
      <w:outlineLvl w:val="7"/>
    </w:pPr>
    <w:rPr>
      <w:rFonts w:ascii="Verdana" w:hAnsi="Verdana" w:cs="Verdana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4C76"/>
    <w:pPr>
      <w:keepNext/>
      <w:keepLines/>
      <w:tabs>
        <w:tab w:val="num" w:pos="5103"/>
      </w:tabs>
      <w:spacing w:before="360" w:after="360" w:line="240" w:lineRule="auto"/>
      <w:ind w:left="5103" w:hanging="142"/>
      <w:jc w:val="both"/>
      <w:outlineLvl w:val="8"/>
    </w:pPr>
    <w:rPr>
      <w:rFonts w:ascii="Verdana" w:hAnsi="Verdana" w:cs="Verdana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unhideWhenUsed/>
    <w:qFormat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uiPriority w:val="9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Sous_Titre 2 Znak"/>
    <w:basedOn w:val="Domylnaczcionkaakapitu"/>
    <w:link w:val="Nagwek3"/>
    <w:uiPriority w:val="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uiPriority w:val="99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uiPriority w:val="99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qFormat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uiPriority w:val="99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uiPriority w:val="22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qFormat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uiPriority w:val="59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uiPriority w:val="59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uiPriority w:val="3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0A4C7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4C76"/>
    <w:rPr>
      <w:rFonts w:ascii="Verdana" w:hAnsi="Verdana" w:cs="Verdana"/>
      <w:color w:val="00000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A4C76"/>
    <w:rPr>
      <w:rFonts w:ascii="Verdana" w:hAnsi="Verdana" w:cs="Verdana"/>
      <w:color w:val="00000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DefaultChar">
    <w:name w:val="Default Char"/>
    <w:basedOn w:val="Domylnaczcionkaakapitu"/>
    <w:link w:val="Default"/>
    <w:locked/>
    <w:rsid w:val="000A4C76"/>
    <w:rPr>
      <w:rFonts w:ascii="Arial" w:eastAsia="Calibri" w:hAnsi="Arial" w:cs="Arial"/>
      <w:sz w:val="22"/>
      <w:szCs w:val="22"/>
      <w:lang w:eastAsia="en-US"/>
    </w:rPr>
  </w:style>
  <w:style w:type="paragraph" w:customStyle="1" w:styleId="Nagwek21">
    <w:name w:val="Nagłówek 21"/>
    <w:basedOn w:val="Normalny"/>
    <w:next w:val="Normalny"/>
    <w:unhideWhenUsed/>
    <w:qFormat/>
    <w:rsid w:val="000A4C7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customStyle="1" w:styleId="Paragraf">
    <w:name w:val="Paragraf"/>
    <w:basedOn w:val="Normalny"/>
    <w:next w:val="Ustp"/>
    <w:qFormat/>
    <w:rsid w:val="000A4C76"/>
    <w:pPr>
      <w:keepNext/>
      <w:keepLines/>
      <w:tabs>
        <w:tab w:val="num" w:pos="709"/>
      </w:tabs>
      <w:spacing w:before="600" w:after="180" w:line="240" w:lineRule="auto"/>
      <w:ind w:left="709" w:hanging="709"/>
      <w:jc w:val="both"/>
      <w:outlineLvl w:val="0"/>
    </w:pPr>
    <w:rPr>
      <w:rFonts w:ascii="Verdana" w:eastAsia="Calibri" w:hAnsi="Verdana" w:cs="Verdana"/>
      <w:b/>
      <w:bCs/>
      <w:sz w:val="20"/>
      <w:szCs w:val="20"/>
      <w:u w:val="single"/>
    </w:rPr>
  </w:style>
  <w:style w:type="paragraph" w:customStyle="1" w:styleId="Ustp">
    <w:name w:val="Ustęp"/>
    <w:basedOn w:val="Normalny"/>
    <w:uiPriority w:val="99"/>
    <w:qFormat/>
    <w:rsid w:val="000A4C76"/>
    <w:pPr>
      <w:tabs>
        <w:tab w:val="num" w:pos="709"/>
      </w:tabs>
      <w:spacing w:after="120" w:line="240" w:lineRule="auto"/>
      <w:ind w:left="709" w:hanging="709"/>
      <w:jc w:val="both"/>
      <w:outlineLvl w:val="1"/>
    </w:pPr>
    <w:rPr>
      <w:rFonts w:ascii="Verdana" w:eastAsia="Calibri" w:hAnsi="Verdana" w:cs="Verdana"/>
      <w:sz w:val="20"/>
      <w:szCs w:val="20"/>
    </w:rPr>
  </w:style>
  <w:style w:type="numbering" w:customStyle="1" w:styleId="1ust1">
    <w:name w:val="§ 1. / ust. 1"/>
    <w:rsid w:val="000A4C76"/>
    <w:pPr>
      <w:numPr>
        <w:numId w:val="37"/>
      </w:numPr>
    </w:pPr>
  </w:style>
  <w:style w:type="paragraph" w:customStyle="1" w:styleId="Akap-2">
    <w:name w:val="Akap-2"/>
    <w:basedOn w:val="Normalny"/>
    <w:rsid w:val="000A4C76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paragraph" w:customStyle="1" w:styleId="StylNagwek1Arial10ptPogrubienieWyrwnanydorodka">
    <w:name w:val="Styl Nagłówek 1 + Arial 10 pt Pogrubienie Wyrównany do środka ..."/>
    <w:basedOn w:val="Nagwek1"/>
    <w:autoRedefine/>
    <w:uiPriority w:val="99"/>
    <w:rsid w:val="000A4C76"/>
    <w:pPr>
      <w:spacing w:before="240" w:line="360" w:lineRule="auto"/>
      <w:jc w:val="center"/>
    </w:pPr>
    <w:rPr>
      <w:rFonts w:cs="Times New Roman"/>
      <w:bCs/>
      <w:sz w:val="20"/>
      <w:szCs w:val="20"/>
    </w:rPr>
  </w:style>
  <w:style w:type="character" w:customStyle="1" w:styleId="Nagwek2Znak1">
    <w:name w:val="Nagłówek 2 Znak1"/>
    <w:basedOn w:val="Domylnaczcionkaakapitu"/>
    <w:uiPriority w:val="9"/>
    <w:semiHidden/>
    <w:rsid w:val="000A4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Bezlisty10">
    <w:name w:val="Bez listy10"/>
    <w:next w:val="Bezlisty"/>
    <w:uiPriority w:val="99"/>
    <w:semiHidden/>
    <w:unhideWhenUsed/>
    <w:rsid w:val="004271ED"/>
  </w:style>
  <w:style w:type="numbering" w:customStyle="1" w:styleId="Bezlisty14">
    <w:name w:val="Bez listy14"/>
    <w:next w:val="Bezlisty"/>
    <w:uiPriority w:val="99"/>
    <w:semiHidden/>
    <w:unhideWhenUsed/>
    <w:rsid w:val="004271ED"/>
  </w:style>
  <w:style w:type="table" w:customStyle="1" w:styleId="Tabela-Siatka14">
    <w:name w:val="Tabela - Siatka14"/>
    <w:basedOn w:val="Standardowy"/>
    <w:next w:val="Tabela-Siatka"/>
    <w:uiPriority w:val="59"/>
    <w:rsid w:val="004271E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4271ED"/>
  </w:style>
  <w:style w:type="table" w:customStyle="1" w:styleId="Tabela-Siatka31">
    <w:name w:val="Tabela - Siatka31"/>
    <w:basedOn w:val="Standardowy"/>
    <w:next w:val="Tabela-Siatka"/>
    <w:uiPriority w:val="59"/>
    <w:rsid w:val="004271E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4271ED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4271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1">
    <w:name w:val="§ 1. / ust. 11"/>
    <w:rsid w:val="004271ED"/>
  </w:style>
  <w:style w:type="numbering" w:customStyle="1" w:styleId="Bezlisty15">
    <w:name w:val="Bez listy15"/>
    <w:next w:val="Bezlisty"/>
    <w:uiPriority w:val="99"/>
    <w:semiHidden/>
    <w:unhideWhenUsed/>
    <w:rsid w:val="00651A25"/>
  </w:style>
  <w:style w:type="numbering" w:customStyle="1" w:styleId="Bezlisty16">
    <w:name w:val="Bez listy16"/>
    <w:next w:val="Bezlisty"/>
    <w:uiPriority w:val="99"/>
    <w:semiHidden/>
    <w:unhideWhenUsed/>
    <w:rsid w:val="00651A25"/>
  </w:style>
  <w:style w:type="table" w:customStyle="1" w:styleId="Tabela-Siatka15">
    <w:name w:val="Tabela - Siatka15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51A25"/>
  </w:style>
  <w:style w:type="table" w:customStyle="1" w:styleId="Tabela-Siatka32">
    <w:name w:val="Tabela - Siatka32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2">
    <w:name w:val="§ 1. / ust. 12"/>
    <w:rsid w:val="00651A25"/>
  </w:style>
  <w:style w:type="numbering" w:customStyle="1" w:styleId="Bezlisty17">
    <w:name w:val="Bez listy17"/>
    <w:next w:val="Bezlisty"/>
    <w:uiPriority w:val="99"/>
    <w:semiHidden/>
    <w:unhideWhenUsed/>
    <w:rsid w:val="00651A25"/>
  </w:style>
  <w:style w:type="numbering" w:customStyle="1" w:styleId="Bezlisty18">
    <w:name w:val="Bez listy18"/>
    <w:next w:val="Bezlisty"/>
    <w:uiPriority w:val="99"/>
    <w:semiHidden/>
    <w:unhideWhenUsed/>
    <w:rsid w:val="00651A25"/>
  </w:style>
  <w:style w:type="table" w:customStyle="1" w:styleId="Tabela-Siatka16">
    <w:name w:val="Tabela - Siatka16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651A25"/>
  </w:style>
  <w:style w:type="table" w:customStyle="1" w:styleId="Tabela-Siatka34">
    <w:name w:val="Tabela - Siatka34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3">
    <w:name w:val="§ 1. / ust. 13"/>
    <w:rsid w:val="00651A25"/>
    <w:pPr>
      <w:numPr>
        <w:numId w:val="19"/>
      </w:numPr>
    </w:pPr>
  </w:style>
  <w:style w:type="numbering" w:customStyle="1" w:styleId="Bezlisty19">
    <w:name w:val="Bez listy19"/>
    <w:next w:val="Bezlisty"/>
    <w:uiPriority w:val="99"/>
    <w:semiHidden/>
    <w:unhideWhenUsed/>
    <w:rsid w:val="00DC255D"/>
  </w:style>
  <w:style w:type="table" w:customStyle="1" w:styleId="TableDefinitionsGrid124">
    <w:name w:val="Table Definitions Grid124"/>
    <w:basedOn w:val="Standardowy"/>
    <w:next w:val="Tabela-Siatka"/>
    <w:uiPriority w:val="39"/>
    <w:rsid w:val="00DC255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DC255D"/>
    <w:pPr>
      <w:suppressAutoHyphens/>
      <w:autoSpaceDN w:val="0"/>
      <w:spacing w:after="120"/>
      <w:textAlignment w:val="baseline"/>
    </w:pPr>
    <w:rPr>
      <w:rFonts w:ascii="Calibri" w:eastAsia="SimSun" w:hAnsi="Calibri" w:cs="Tahoma"/>
      <w:b w:val="0"/>
      <w:color w:val="auto"/>
      <w:kern w:val="3"/>
      <w:sz w:val="22"/>
      <w:szCs w:val="22"/>
      <w:lang w:eastAsia="en-US"/>
    </w:rPr>
  </w:style>
  <w:style w:type="numbering" w:customStyle="1" w:styleId="Bezlisty20">
    <w:name w:val="Bez listy20"/>
    <w:next w:val="Bezlisty"/>
    <w:uiPriority w:val="99"/>
    <w:semiHidden/>
    <w:unhideWhenUsed/>
    <w:rsid w:val="009D102D"/>
  </w:style>
  <w:style w:type="numbering" w:customStyle="1" w:styleId="Bezlisty110">
    <w:name w:val="Bez listy110"/>
    <w:next w:val="Bezlisty"/>
    <w:uiPriority w:val="99"/>
    <w:semiHidden/>
    <w:unhideWhenUsed/>
    <w:rsid w:val="009D102D"/>
  </w:style>
  <w:style w:type="numbering" w:customStyle="1" w:styleId="Styl12">
    <w:name w:val="Styl12"/>
    <w:uiPriority w:val="99"/>
    <w:rsid w:val="009D102D"/>
  </w:style>
  <w:style w:type="table" w:customStyle="1" w:styleId="TableDefinitionsGrid125">
    <w:name w:val="Table Definitions Grid125"/>
    <w:basedOn w:val="Standardowy"/>
    <w:next w:val="Tabela-Siatka"/>
    <w:uiPriority w:val="59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2">
    <w:name w:val="Table Definitions Grid1212"/>
    <w:basedOn w:val="Standardowy"/>
    <w:next w:val="Tabela-Siatka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11">
    <w:name w:val="Table Definitions Grid12111"/>
    <w:basedOn w:val="Standardowy"/>
    <w:next w:val="Tabela-Siatka"/>
    <w:rsid w:val="009D10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9D102D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"/>
    <w:basedOn w:val="Domylnaczcionkaakapitu"/>
    <w:rsid w:val="009D102D"/>
    <w:rPr>
      <w:rFonts w:ascii="Arial" w:eastAsia="Arial" w:hAnsi="Arial" w:cs="Arial"/>
      <w:b/>
      <w:bCs/>
      <w:i/>
      <w:iCs/>
      <w:smallCaps w:val="0"/>
      <w:strike w:val="0"/>
      <w:color w:val="E9770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NagweklubstopkaCalibri13pt">
    <w:name w:val="Nagłówek lub stopka + Calibri;13 pt"/>
    <w:basedOn w:val="Domylnaczcionkaakapitu"/>
    <w:rsid w:val="009D102D"/>
    <w:rPr>
      <w:rFonts w:ascii="Calibri" w:eastAsia="Calibri" w:hAnsi="Calibri" w:cs="Calibri"/>
      <w:b/>
      <w:bCs/>
      <w:i w:val="0"/>
      <w:iCs w:val="0"/>
      <w:smallCaps w:val="0"/>
      <w:strike w:val="0"/>
      <w:color w:val="898989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grubienieNagweklubstopka11pt">
    <w:name w:val="Pogrubienie;Nagłówek lub stopka + 11 pt"/>
    <w:basedOn w:val="Domylnaczcionkaakapitu"/>
    <w:rsid w:val="009D10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Odwoanieintensywne1">
    <w:name w:val="Odwołanie intensywne1"/>
    <w:basedOn w:val="Domylnaczcionkaakapitu"/>
    <w:uiPriority w:val="32"/>
    <w:qFormat/>
    <w:rsid w:val="00267048"/>
    <w:rPr>
      <w:b/>
      <w:bCs/>
      <w:smallCaps/>
      <w:color w:val="4F81BD"/>
      <w:spacing w:val="5"/>
    </w:rPr>
  </w:style>
  <w:style w:type="character" w:styleId="Odwoanieintensywne">
    <w:name w:val="Intense Reference"/>
    <w:basedOn w:val="Domylnaczcionkaakapitu"/>
    <w:uiPriority w:val="32"/>
    <w:qFormat/>
    <w:rsid w:val="00267048"/>
    <w:rPr>
      <w:b/>
      <w:bCs/>
      <w:smallCaps/>
      <w:color w:val="4F81BD" w:themeColor="accent1"/>
      <w:spacing w:val="5"/>
    </w:rPr>
  </w:style>
  <w:style w:type="table" w:customStyle="1" w:styleId="Tabela-Siatka9">
    <w:name w:val="Tabela - Siatka9"/>
    <w:basedOn w:val="Standardowy"/>
    <w:next w:val="Tabela-Siatka"/>
    <w:uiPriority w:val="59"/>
    <w:rsid w:val="00000EB0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8D3555"/>
  </w:style>
  <w:style w:type="paragraph" w:customStyle="1" w:styleId="H1">
    <w:name w:val="H1"/>
    <w:basedOn w:val="Normalny"/>
    <w:next w:val="Normalny"/>
    <w:locked/>
    <w:rsid w:val="008D3555"/>
    <w:pPr>
      <w:keepNext/>
      <w:keepLines/>
      <w:numPr>
        <w:numId w:val="46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D3555"/>
    <w:pPr>
      <w:numPr>
        <w:ilvl w:val="1"/>
        <w:numId w:val="46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D3555"/>
    <w:pPr>
      <w:numPr>
        <w:ilvl w:val="2"/>
        <w:numId w:val="46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D3555"/>
    <w:pPr>
      <w:numPr>
        <w:ilvl w:val="3"/>
        <w:numId w:val="46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8D3555"/>
    <w:pPr>
      <w:numPr>
        <w:ilvl w:val="4"/>
        <w:numId w:val="46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8D3555"/>
    <w:pPr>
      <w:numPr>
        <w:ilvl w:val="5"/>
        <w:numId w:val="46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8D3555"/>
    <w:pPr>
      <w:numPr>
        <w:ilvl w:val="6"/>
        <w:numId w:val="46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  <w:style w:type="paragraph" w:customStyle="1" w:styleId="Tytu1">
    <w:name w:val="Tytuł1"/>
    <w:basedOn w:val="Normalny"/>
    <w:rsid w:val="008D3555"/>
    <w:pPr>
      <w:spacing w:before="120" w:after="120" w:line="288" w:lineRule="auto"/>
    </w:pPr>
    <w:rPr>
      <w:rFonts w:eastAsia="Calibri"/>
      <w:b/>
      <w:caps/>
      <w:color w:val="000000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1">
    <w:name w:val="Tabela siatki 1 — jasna1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CB688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41">
    <w:name w:val="Tabela - Siatka341"/>
    <w:basedOn w:val="Standardowy"/>
    <w:next w:val="Tabela-Siatka"/>
    <w:uiPriority w:val="59"/>
    <w:rsid w:val="0095050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3148"/>
    <w:rPr>
      <w:color w:val="605E5C"/>
      <w:shd w:val="clear" w:color="auto" w:fill="E1DFDD"/>
    </w:rPr>
  </w:style>
  <w:style w:type="paragraph" w:customStyle="1" w:styleId="Style14">
    <w:name w:val="Style14"/>
    <w:basedOn w:val="Normalny"/>
    <w:rsid w:val="00B57F45"/>
    <w:pPr>
      <w:widowControl w:val="0"/>
      <w:autoSpaceDE w:val="0"/>
      <w:autoSpaceDN w:val="0"/>
      <w:adjustRightInd w:val="0"/>
      <w:spacing w:after="0" w:line="274" w:lineRule="exact"/>
      <w:ind w:hanging="307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27">
    <w:name w:val="Font Style27"/>
    <w:basedOn w:val="Domylnaczcionkaakapitu"/>
    <w:rsid w:val="00B57F45"/>
    <w:rPr>
      <w:rFonts w:ascii="Times New Roman" w:hAnsi="Times New Roman" w:cs="Times New Roman" w:hint="default"/>
      <w:sz w:val="22"/>
      <w:szCs w:val="22"/>
    </w:rPr>
  </w:style>
  <w:style w:type="paragraph" w:customStyle="1" w:styleId="FR3">
    <w:name w:val="FR3"/>
    <w:rsid w:val="00B57F45"/>
    <w:pPr>
      <w:widowControl w:val="0"/>
      <w:ind w:left="520" w:hanging="360"/>
    </w:pPr>
    <w:rPr>
      <w:rFonts w:ascii="Arial" w:hAnsi="Arial"/>
      <w:sz w:val="24"/>
    </w:rPr>
  </w:style>
  <w:style w:type="numbering" w:customStyle="1" w:styleId="Biecalista1">
    <w:name w:val="Bieżąca lista1"/>
    <w:uiPriority w:val="99"/>
    <w:rsid w:val="00B57F45"/>
    <w:pPr>
      <w:numPr>
        <w:numId w:val="60"/>
      </w:numPr>
    </w:pPr>
  </w:style>
  <w:style w:type="numbering" w:customStyle="1" w:styleId="Biecalista2">
    <w:name w:val="Bieżąca lista2"/>
    <w:uiPriority w:val="99"/>
    <w:rsid w:val="00B57F45"/>
    <w:pPr>
      <w:numPr>
        <w:numId w:val="61"/>
      </w:numPr>
    </w:pPr>
  </w:style>
  <w:style w:type="table" w:customStyle="1" w:styleId="Tabela-Siatka3411">
    <w:name w:val="Tabela - Siatka3411"/>
    <w:basedOn w:val="Standardowy"/>
    <w:next w:val="Tabela-Siatka"/>
    <w:uiPriority w:val="59"/>
    <w:rsid w:val="008A098A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">
    <w:name w:val="Styl13"/>
    <w:uiPriority w:val="99"/>
    <w:rsid w:val="00201237"/>
    <w:pPr>
      <w:numPr>
        <w:numId w:val="1"/>
      </w:numPr>
    </w:pPr>
  </w:style>
  <w:style w:type="paragraph" w:customStyle="1" w:styleId="gmail-msolistparagraph">
    <w:name w:val="gmail-msolistparagraph"/>
    <w:basedOn w:val="Normalny"/>
    <w:uiPriority w:val="99"/>
    <w:rsid w:val="0020123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table" w:customStyle="1" w:styleId="Tabela-Siatka35">
    <w:name w:val="Tabela - Siatka35"/>
    <w:basedOn w:val="Standardowy"/>
    <w:next w:val="Tabela-Siatka"/>
    <w:uiPriority w:val="59"/>
    <w:rsid w:val="0020123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1">
    <w:name w:val="Table Definitions Grid1221"/>
    <w:basedOn w:val="Standardowy"/>
    <w:next w:val="Tabela-Siatka"/>
    <w:uiPriority w:val="39"/>
    <w:rsid w:val="0020123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rsid w:val="0020123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akcent11">
    <w:name w:val="Średnie cieniowanie 1 — akcent 11"/>
    <w:basedOn w:val="Standardowy"/>
    <w:next w:val="redniecieniowanie1akcent1"/>
    <w:uiPriority w:val="63"/>
    <w:rsid w:val="00201237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Ustpnumerowany">
    <w:name w:val="Ustęp numerowany"/>
    <w:basedOn w:val="Normalny"/>
    <w:rsid w:val="00201237"/>
    <w:pPr>
      <w:tabs>
        <w:tab w:val="num" w:pos="1353"/>
      </w:tabs>
      <w:spacing w:before="120" w:after="0" w:line="240" w:lineRule="auto"/>
      <w:ind w:left="1353" w:hanging="360"/>
      <w:jc w:val="both"/>
    </w:pPr>
    <w:rPr>
      <w:rFonts w:ascii="Palatino Linotype" w:eastAsia="Calibri" w:hAnsi="Palatino Linotype"/>
      <w:sz w:val="24"/>
      <w:szCs w:val="24"/>
      <w:lang w:eastAsia="pl-PL"/>
    </w:rPr>
  </w:style>
  <w:style w:type="character" w:customStyle="1" w:styleId="Teksttreci7">
    <w:name w:val="Tekst treści (7)"/>
    <w:basedOn w:val="Domylnaczcionkaakapitu"/>
    <w:link w:val="Teksttreci71"/>
    <w:uiPriority w:val="99"/>
    <w:locked/>
    <w:rsid w:val="00201237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201237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paragraph" w:customStyle="1" w:styleId="Poziom2">
    <w:name w:val="Poziom 2"/>
    <w:basedOn w:val="Normalny"/>
    <w:uiPriority w:val="99"/>
    <w:rsid w:val="00201237"/>
    <w:pPr>
      <w:numPr>
        <w:ilvl w:val="1"/>
        <w:numId w:val="63"/>
      </w:numPr>
      <w:tabs>
        <w:tab w:val="clear" w:pos="709"/>
      </w:tabs>
      <w:spacing w:after="120" w:line="240" w:lineRule="auto"/>
      <w:ind w:left="1506" w:hanging="360"/>
      <w:jc w:val="both"/>
    </w:pPr>
    <w:rPr>
      <w:rFonts w:ascii="Times New Roman" w:eastAsia="Calibri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201237"/>
    <w:rPr>
      <w:rFonts w:eastAsia="Calibri"/>
      <w:sz w:val="22"/>
      <w:szCs w:val="22"/>
      <w:lang w:eastAsia="en-US"/>
    </w:rPr>
  </w:style>
  <w:style w:type="table" w:customStyle="1" w:styleId="redniecieniowanie1akcent12">
    <w:name w:val="Średnie cieniowanie 1 — akcent 12"/>
    <w:basedOn w:val="Standardowy"/>
    <w:next w:val="redniecieniowanie1akcent1"/>
    <w:uiPriority w:val="63"/>
    <w:rsid w:val="00201237"/>
    <w:rPr>
      <w:rFonts w:eastAsia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ezodstpw1">
    <w:name w:val="Bez odstępów1"/>
    <w:link w:val="NoSpacingChar"/>
    <w:uiPriority w:val="99"/>
    <w:rsid w:val="00201237"/>
    <w:pPr>
      <w:spacing w:after="200" w:line="276" w:lineRule="auto"/>
    </w:pPr>
    <w:rPr>
      <w:rFonts w:eastAsia="Calibri" w:cs="Calibri"/>
      <w:sz w:val="22"/>
      <w:szCs w:val="22"/>
      <w:lang w:eastAsia="en-US"/>
    </w:rPr>
  </w:style>
  <w:style w:type="character" w:customStyle="1" w:styleId="NoSpacingChar">
    <w:name w:val="No Spacing Char"/>
    <w:link w:val="Bezodstpw1"/>
    <w:uiPriority w:val="99"/>
    <w:locked/>
    <w:rsid w:val="00201237"/>
    <w:rPr>
      <w:rFonts w:eastAsia="Calibri" w:cs="Calibri"/>
      <w:sz w:val="22"/>
      <w:szCs w:val="22"/>
      <w:lang w:eastAsia="en-US"/>
    </w:rPr>
  </w:style>
  <w:style w:type="paragraph" w:styleId="Spistreci1">
    <w:name w:val="toc 1"/>
    <w:aliases w:val="Spis treści"/>
    <w:basedOn w:val="Normalny"/>
    <w:next w:val="Normalny"/>
    <w:autoRedefine/>
    <w:uiPriority w:val="39"/>
    <w:qFormat/>
    <w:rsid w:val="00201237"/>
    <w:pPr>
      <w:tabs>
        <w:tab w:val="right" w:leader="dot" w:pos="9060"/>
      </w:tabs>
      <w:spacing w:after="100"/>
      <w:ind w:left="502" w:hanging="360"/>
      <w:jc w:val="both"/>
    </w:pPr>
    <w:rPr>
      <w:rFonts w:ascii="Arial" w:hAnsi="Arial" w:cs="Arial"/>
      <w:b/>
    </w:rPr>
  </w:style>
  <w:style w:type="character" w:customStyle="1" w:styleId="akapitdomyslny">
    <w:name w:val="akapitdomyslny"/>
    <w:uiPriority w:val="99"/>
    <w:rsid w:val="00201237"/>
    <w:rPr>
      <w:sz w:val="20"/>
    </w:rPr>
  </w:style>
  <w:style w:type="paragraph" w:customStyle="1" w:styleId="ust">
    <w:name w:val="ust"/>
    <w:uiPriority w:val="99"/>
    <w:rsid w:val="00201237"/>
    <w:pPr>
      <w:spacing w:before="60" w:after="60"/>
      <w:ind w:left="426" w:hanging="284"/>
      <w:jc w:val="both"/>
    </w:pPr>
    <w:rPr>
      <w:rFonts w:eastAsia="Calibri" w:cs="Calibri"/>
      <w:sz w:val="24"/>
      <w:szCs w:val="24"/>
    </w:rPr>
  </w:style>
  <w:style w:type="paragraph" w:customStyle="1" w:styleId="BodyTextIndent31">
    <w:name w:val="Body Text Indent 31"/>
    <w:basedOn w:val="Normalny"/>
    <w:uiPriority w:val="99"/>
    <w:rsid w:val="00201237"/>
    <w:pPr>
      <w:widowControl w:val="0"/>
      <w:spacing w:after="0" w:line="240" w:lineRule="auto"/>
      <w:ind w:left="566" w:hanging="283"/>
      <w:jc w:val="both"/>
    </w:pPr>
    <w:rPr>
      <w:rFonts w:ascii="Arial" w:eastAsia="Calibri" w:hAnsi="Arial" w:cs="Arial"/>
      <w:kern w:val="20"/>
      <w:lang w:eastAsia="pl-PL"/>
    </w:rPr>
  </w:style>
  <w:style w:type="paragraph" w:customStyle="1" w:styleId="BodyText21">
    <w:name w:val="Body Text 21"/>
    <w:basedOn w:val="Normalny"/>
    <w:uiPriority w:val="99"/>
    <w:rsid w:val="00201237"/>
    <w:pPr>
      <w:widowControl w:val="0"/>
      <w:spacing w:after="0" w:line="240" w:lineRule="auto"/>
      <w:jc w:val="both"/>
    </w:pPr>
    <w:rPr>
      <w:rFonts w:ascii="Arial" w:eastAsia="Calibri" w:hAnsi="Arial" w:cs="Arial"/>
      <w:lang w:eastAsia="pl-PL"/>
    </w:rPr>
  </w:style>
  <w:style w:type="paragraph" w:customStyle="1" w:styleId="BodyText31">
    <w:name w:val="Body Text 31"/>
    <w:basedOn w:val="Normalny"/>
    <w:uiPriority w:val="99"/>
    <w:rsid w:val="00201237"/>
    <w:pPr>
      <w:spacing w:after="0" w:line="240" w:lineRule="atLeast"/>
      <w:jc w:val="both"/>
    </w:pPr>
    <w:rPr>
      <w:rFonts w:ascii="Arial" w:eastAsia="Calibri" w:hAnsi="Arial" w:cs="Arial"/>
      <w:color w:val="000000"/>
      <w:sz w:val="24"/>
      <w:szCs w:val="24"/>
      <w:lang w:eastAsia="pl-PL"/>
    </w:rPr>
  </w:style>
  <w:style w:type="table" w:styleId="Tabela-Elegancki">
    <w:name w:val="Table Elegant"/>
    <w:basedOn w:val="Standardowy"/>
    <w:uiPriority w:val="99"/>
    <w:rsid w:val="00201237"/>
    <w:pPr>
      <w:widowControl w:val="0"/>
      <w:suppressAutoHyphens/>
    </w:pPr>
    <w:rPr>
      <w:rFonts w:eastAsia="Calibri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ytul">
    <w:name w:val="tytul"/>
    <w:basedOn w:val="Normalny"/>
    <w:next w:val="Normalny"/>
    <w:uiPriority w:val="99"/>
    <w:semiHidden/>
    <w:rsid w:val="00201237"/>
    <w:pPr>
      <w:spacing w:after="0" w:line="400" w:lineRule="exact"/>
      <w:jc w:val="center"/>
    </w:pPr>
    <w:rPr>
      <w:rFonts w:ascii="Arial" w:eastAsia="Calibri" w:hAnsi="Arial" w:cs="Arial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201237"/>
    <w:pPr>
      <w:spacing w:before="40" w:after="40" w:line="240" w:lineRule="auto"/>
      <w:jc w:val="both"/>
    </w:pPr>
    <w:rPr>
      <w:rFonts w:ascii="Tahoma" w:eastAsia="Calibri" w:hAnsi="Tahoma" w:cs="Tahoma"/>
      <w:lang w:eastAsia="pl-PL"/>
    </w:rPr>
  </w:style>
  <w:style w:type="paragraph" w:customStyle="1" w:styleId="NormalnyDoprawej">
    <w:name w:val="Normalny + Do prawej"/>
    <w:basedOn w:val="Normalny"/>
    <w:uiPriority w:val="99"/>
    <w:rsid w:val="00201237"/>
    <w:pPr>
      <w:spacing w:after="0" w:line="320" w:lineRule="exact"/>
      <w:jc w:val="right"/>
    </w:pPr>
    <w:rPr>
      <w:rFonts w:ascii="Arial" w:eastAsia="Calibri" w:hAnsi="Arial" w:cs="Arial"/>
      <w:lang w:eastAsia="pl-PL"/>
    </w:rPr>
  </w:style>
  <w:style w:type="paragraph" w:customStyle="1" w:styleId="odpauz">
    <w:name w:val="od pauz"/>
    <w:basedOn w:val="Normalny"/>
    <w:uiPriority w:val="99"/>
    <w:rsid w:val="00201237"/>
    <w:pPr>
      <w:tabs>
        <w:tab w:val="num" w:pos="432"/>
      </w:tabs>
      <w:spacing w:after="240" w:line="288" w:lineRule="auto"/>
      <w:ind w:left="432" w:hanging="432"/>
      <w:jc w:val="both"/>
    </w:pPr>
    <w:rPr>
      <w:rFonts w:ascii="Arial" w:eastAsia="Calibri" w:hAnsi="Arial" w:cs="Arial"/>
      <w:lang w:eastAsia="pl-PL"/>
    </w:rPr>
  </w:style>
  <w:style w:type="paragraph" w:customStyle="1" w:styleId="Bodyby">
    <w:name w:val="Body.by"/>
    <w:basedOn w:val="Normalny"/>
    <w:uiPriority w:val="99"/>
    <w:rsid w:val="00201237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rFonts w:eastAsia="Calibri" w:cs="Calibri"/>
    </w:rPr>
  </w:style>
  <w:style w:type="paragraph" w:customStyle="1" w:styleId="Poprawka1">
    <w:name w:val="Poprawka1"/>
    <w:hidden/>
    <w:uiPriority w:val="99"/>
    <w:semiHidden/>
    <w:rsid w:val="00201237"/>
    <w:rPr>
      <w:rFonts w:cs="Calibri"/>
      <w:sz w:val="22"/>
      <w:szCs w:val="22"/>
      <w:lang w:eastAsia="en-US"/>
    </w:rPr>
  </w:style>
  <w:style w:type="character" w:customStyle="1" w:styleId="FontStyle65">
    <w:name w:val="Font Style65"/>
    <w:uiPriority w:val="99"/>
    <w:rsid w:val="00201237"/>
    <w:rPr>
      <w:rFonts w:ascii="Arial" w:hAnsi="Arial"/>
      <w:sz w:val="18"/>
    </w:rPr>
  </w:style>
  <w:style w:type="paragraph" w:styleId="Nagwekspisutreci">
    <w:name w:val="TOC Heading"/>
    <w:basedOn w:val="Nagwek1"/>
    <w:next w:val="Normalny"/>
    <w:uiPriority w:val="39"/>
    <w:qFormat/>
    <w:rsid w:val="00201237"/>
    <w:pPr>
      <w:keepLines/>
      <w:spacing w:before="480" w:line="276" w:lineRule="auto"/>
      <w:outlineLvl w:val="9"/>
    </w:pPr>
    <w:rPr>
      <w:rFonts w:ascii="Cambria" w:hAnsi="Cambria" w:cs="Cambria"/>
      <w:bCs/>
      <w:color w:val="365F91"/>
      <w:szCs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201237"/>
    <w:pPr>
      <w:spacing w:after="100"/>
      <w:ind w:left="660"/>
    </w:pPr>
    <w:rPr>
      <w:rFonts w:cs="Calibri"/>
    </w:rPr>
  </w:style>
  <w:style w:type="paragraph" w:customStyle="1" w:styleId="Styl">
    <w:name w:val="Styl"/>
    <w:uiPriority w:val="99"/>
    <w:rsid w:val="0020123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201237"/>
    <w:pPr>
      <w:ind w:left="720"/>
      <w:contextualSpacing/>
    </w:pPr>
    <w:rPr>
      <w:rFonts w:eastAsia="Calibri" w:cs="Calibri"/>
    </w:rPr>
  </w:style>
  <w:style w:type="paragraph" w:customStyle="1" w:styleId="Standardowy1">
    <w:name w:val="Standardowy1"/>
    <w:uiPriority w:val="99"/>
    <w:rsid w:val="0020123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heading60">
    <w:name w:val="heading 60"/>
    <w:basedOn w:val="Domylnaczcionkaakapitu"/>
    <w:uiPriority w:val="99"/>
    <w:rsid w:val="00201237"/>
    <w:rPr>
      <w:rFonts w:ascii="Times New Roman" w:hAnsi="Times New Roman" w:cs="Times New Roman"/>
      <w:spacing w:val="0"/>
      <w:sz w:val="21"/>
      <w:szCs w:val="21"/>
      <w:u w:val="single"/>
    </w:rPr>
  </w:style>
  <w:style w:type="paragraph" w:styleId="Spistreci6">
    <w:name w:val="toc 6"/>
    <w:basedOn w:val="Normalny"/>
    <w:next w:val="Normalny"/>
    <w:autoRedefine/>
    <w:uiPriority w:val="39"/>
    <w:rsid w:val="00201237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201237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201237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201237"/>
    <w:pPr>
      <w:spacing w:after="100"/>
      <w:ind w:left="1760"/>
    </w:pPr>
    <w:rPr>
      <w:lang w:eastAsia="pl-PL"/>
    </w:rPr>
  </w:style>
  <w:style w:type="character" w:customStyle="1" w:styleId="DefaultZnak">
    <w:name w:val="Default Znak"/>
    <w:locked/>
    <w:rsid w:val="00201237"/>
    <w:rPr>
      <w:rFonts w:ascii="Arial" w:eastAsia="Calibri" w:hAnsi="Arial" w:cs="Arial"/>
      <w:sz w:val="22"/>
      <w:szCs w:val="22"/>
      <w:lang w:eastAsia="en-US"/>
    </w:rPr>
  </w:style>
  <w:style w:type="paragraph" w:customStyle="1" w:styleId="CMSHeadL2">
    <w:name w:val="CMS Head L2"/>
    <w:basedOn w:val="Normalny"/>
    <w:next w:val="Normalny"/>
    <w:autoRedefine/>
    <w:uiPriority w:val="99"/>
    <w:rsid w:val="00201237"/>
    <w:pPr>
      <w:widowControl w:val="0"/>
      <w:tabs>
        <w:tab w:val="left" w:pos="-3686"/>
      </w:tabs>
      <w:autoSpaceDE w:val="0"/>
      <w:autoSpaceDN w:val="0"/>
      <w:spacing w:before="120" w:after="120"/>
      <w:ind w:left="1134" w:hanging="709"/>
      <w:jc w:val="both"/>
      <w:outlineLvl w:val="1"/>
    </w:pPr>
    <w:rPr>
      <w:rFonts w:ascii="Arial" w:hAnsi="Arial" w:cs="Arial"/>
      <w:sz w:val="20"/>
      <w:szCs w:val="20"/>
      <w:lang w:eastAsia="pl-PL"/>
    </w:rPr>
  </w:style>
  <w:style w:type="character" w:customStyle="1" w:styleId="FontStyle34">
    <w:name w:val="Font Style34"/>
    <w:uiPriority w:val="99"/>
    <w:rsid w:val="00201237"/>
    <w:rPr>
      <w:rFonts w:ascii="Times New Roman" w:hAnsi="Times New Roman"/>
      <w:sz w:val="20"/>
    </w:rPr>
  </w:style>
  <w:style w:type="paragraph" w:customStyle="1" w:styleId="tekstwst">
    <w:name w:val="tekstwst"/>
    <w:basedOn w:val="Normalny"/>
    <w:uiPriority w:val="99"/>
    <w:rsid w:val="00201237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srodektresc">
    <w:name w:val="srodek_tresc"/>
    <w:basedOn w:val="Domylnaczcionkaakapitu"/>
    <w:uiPriority w:val="99"/>
    <w:rsid w:val="00201237"/>
    <w:rPr>
      <w:rFonts w:ascii="Tahoma" w:hAnsi="Tahoma" w:cs="Tahoma"/>
      <w:color w:val="333333"/>
      <w:sz w:val="18"/>
      <w:szCs w:val="18"/>
    </w:rPr>
  </w:style>
  <w:style w:type="paragraph" w:styleId="Listapunktowana4">
    <w:name w:val="List Bullet 4"/>
    <w:basedOn w:val="Normalny"/>
    <w:uiPriority w:val="99"/>
    <w:rsid w:val="00201237"/>
    <w:pPr>
      <w:numPr>
        <w:numId w:val="64"/>
      </w:num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ZnakZnakZnakZnakZnakZnakZnakZnak1">
    <w:name w:val="Znak Znak Znak Znak Znak Znak Znak Znak1"/>
    <w:basedOn w:val="Normalny"/>
    <w:uiPriority w:val="99"/>
    <w:rsid w:val="0020123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uiPriority w:val="99"/>
    <w:rsid w:val="00201237"/>
    <w:pPr>
      <w:suppressAutoHyphens/>
      <w:autoSpaceDN w:val="0"/>
      <w:ind w:left="720"/>
      <w:textAlignment w:val="baseline"/>
    </w:pPr>
    <w:rPr>
      <w:lang w:eastAsia="pl-PL"/>
    </w:rPr>
  </w:style>
  <w:style w:type="paragraph" w:customStyle="1" w:styleId="StylePoziom111ptCharChar">
    <w:name w:val="Style Poziom 1 + 11 pt Char Char"/>
    <w:basedOn w:val="Normalny"/>
    <w:autoRedefine/>
    <w:uiPriority w:val="99"/>
    <w:semiHidden/>
    <w:rsid w:val="00201237"/>
    <w:pPr>
      <w:keepNext/>
      <w:tabs>
        <w:tab w:val="num" w:pos="540"/>
        <w:tab w:val="num" w:pos="2553"/>
      </w:tabs>
      <w:spacing w:after="120" w:line="240" w:lineRule="auto"/>
      <w:ind w:left="540" w:hanging="567"/>
      <w:jc w:val="both"/>
      <w:outlineLvl w:val="0"/>
    </w:pPr>
    <w:rPr>
      <w:rFonts w:ascii="Times New Roman" w:hAnsi="Times New Roman"/>
      <w:b/>
      <w:bCs/>
      <w:caps/>
      <w:color w:val="000000"/>
      <w:lang w:eastAsia="pl-PL"/>
    </w:rPr>
  </w:style>
  <w:style w:type="character" w:customStyle="1" w:styleId="FontStyle136">
    <w:name w:val="Font Style136"/>
    <w:uiPriority w:val="99"/>
    <w:rsid w:val="00201237"/>
    <w:rPr>
      <w:rFonts w:ascii="Times New Roman" w:hAnsi="Times New Roman"/>
      <w:sz w:val="22"/>
    </w:rPr>
  </w:style>
  <w:style w:type="character" w:customStyle="1" w:styleId="StylePoziom111ptCharCharChar">
    <w:name w:val="Style Poziom 1 + 11 pt Char Char Char"/>
    <w:uiPriority w:val="99"/>
    <w:rsid w:val="00201237"/>
    <w:rPr>
      <w:rFonts w:ascii="Times New Roman" w:hAnsi="Times New Roman"/>
      <w:b/>
      <w:color w:val="000000"/>
      <w:sz w:val="22"/>
      <w:lang w:val="pl-PL" w:eastAsia="pl-PL"/>
    </w:rPr>
  </w:style>
  <w:style w:type="character" w:customStyle="1" w:styleId="FontStyle52">
    <w:name w:val="Font Style52"/>
    <w:uiPriority w:val="99"/>
    <w:rsid w:val="00201237"/>
    <w:rPr>
      <w:rFonts w:ascii="Times New Roman" w:hAnsi="Times New Roman"/>
      <w:sz w:val="22"/>
    </w:rPr>
  </w:style>
  <w:style w:type="character" w:customStyle="1" w:styleId="FontStyle38">
    <w:name w:val="Font Style38"/>
    <w:uiPriority w:val="99"/>
    <w:rsid w:val="00201237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201237"/>
    <w:rPr>
      <w:rFonts w:ascii="Arial Unicode MS" w:eastAsia="Arial Unicode MS"/>
      <w:b/>
      <w:i/>
      <w:spacing w:val="10"/>
      <w:sz w:val="20"/>
    </w:rPr>
  </w:style>
  <w:style w:type="paragraph" w:customStyle="1" w:styleId="default0">
    <w:name w:val="default"/>
    <w:basedOn w:val="Normalny"/>
    <w:uiPriority w:val="99"/>
    <w:rsid w:val="00201237"/>
    <w:pPr>
      <w:spacing w:after="0" w:line="240" w:lineRule="auto"/>
    </w:pPr>
    <w:rPr>
      <w:rFonts w:eastAsia="Calibri" w:cs="Calibri"/>
      <w:color w:val="000000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201237"/>
    <w:pPr>
      <w:widowControl w:val="0"/>
      <w:autoSpaceDE w:val="0"/>
      <w:autoSpaceDN w:val="0"/>
      <w:adjustRightInd w:val="0"/>
      <w:spacing w:after="0" w:line="283" w:lineRule="exact"/>
      <w:ind w:hanging="360"/>
      <w:jc w:val="both"/>
    </w:pPr>
    <w:rPr>
      <w:rFonts w:ascii="Cambria" w:hAnsi="Cambria"/>
      <w:sz w:val="24"/>
      <w:szCs w:val="24"/>
      <w:lang w:eastAsia="pl-PL"/>
    </w:rPr>
  </w:style>
  <w:style w:type="character" w:customStyle="1" w:styleId="FontStyle49">
    <w:name w:val="Font Style49"/>
    <w:uiPriority w:val="99"/>
    <w:rsid w:val="00201237"/>
    <w:rPr>
      <w:rFonts w:ascii="Times New Roman" w:hAnsi="Times New Roman"/>
      <w:spacing w:val="10"/>
      <w:sz w:val="18"/>
    </w:rPr>
  </w:style>
  <w:style w:type="character" w:customStyle="1" w:styleId="NagwekZnak1">
    <w:name w:val="Nagłówek Znak1"/>
    <w:uiPriority w:val="99"/>
    <w:locked/>
    <w:rsid w:val="00201237"/>
    <w:rPr>
      <w:rFonts w:ascii="Times New Roman" w:hAnsi="Times New Roman"/>
      <w:sz w:val="24"/>
      <w:lang w:eastAsia="pl-PL"/>
    </w:rPr>
  </w:style>
  <w:style w:type="character" w:customStyle="1" w:styleId="StopkaZnak1">
    <w:name w:val="Stopka Znak1"/>
    <w:uiPriority w:val="99"/>
    <w:locked/>
    <w:rsid w:val="00201237"/>
    <w:rPr>
      <w:rFonts w:ascii="Times New Roman" w:hAnsi="Times New Roman"/>
      <w:sz w:val="24"/>
      <w:lang w:eastAsia="pl-PL"/>
    </w:rPr>
  </w:style>
  <w:style w:type="paragraph" w:customStyle="1" w:styleId="Punktator">
    <w:name w:val="Punktator"/>
    <w:basedOn w:val="Normalny"/>
    <w:link w:val="PunktatorZnak"/>
    <w:uiPriority w:val="99"/>
    <w:rsid w:val="00201237"/>
    <w:pPr>
      <w:numPr>
        <w:numId w:val="65"/>
      </w:numPr>
      <w:spacing w:after="0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PunktatorZnak">
    <w:name w:val="Punktator Znak"/>
    <w:link w:val="Punktator"/>
    <w:uiPriority w:val="99"/>
    <w:locked/>
    <w:rsid w:val="00201237"/>
    <w:rPr>
      <w:rFonts w:ascii="Arial" w:hAnsi="Arial"/>
      <w:b/>
    </w:rPr>
  </w:style>
  <w:style w:type="paragraph" w:customStyle="1" w:styleId="Tekstpodstawowy22">
    <w:name w:val="Tekst podstawowy 22"/>
    <w:basedOn w:val="Normalny"/>
    <w:uiPriority w:val="99"/>
    <w:rsid w:val="00201237"/>
    <w:pPr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201237"/>
  </w:style>
  <w:style w:type="paragraph" w:styleId="Lista2">
    <w:name w:val="List 2"/>
    <w:basedOn w:val="Normalny"/>
    <w:unhideWhenUsed/>
    <w:rsid w:val="00201237"/>
    <w:pPr>
      <w:ind w:left="566" w:hanging="283"/>
      <w:contextualSpacing/>
    </w:pPr>
    <w:rPr>
      <w:rFonts w:cs="Calibri"/>
    </w:rPr>
  </w:style>
  <w:style w:type="paragraph" w:customStyle="1" w:styleId="PP">
    <w:name w:val="PP"/>
    <w:basedOn w:val="Normalny"/>
    <w:rsid w:val="00201237"/>
    <w:pPr>
      <w:keepLines/>
      <w:spacing w:before="160" w:after="0" w:line="300" w:lineRule="exact"/>
      <w:jc w:val="both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INtekst">
    <w:name w:val="IN tekst"/>
    <w:basedOn w:val="Tekstpodstawowy"/>
    <w:rsid w:val="00201237"/>
    <w:pPr>
      <w:spacing w:line="288" w:lineRule="auto"/>
    </w:pPr>
    <w:rPr>
      <w:rFonts w:ascii="Verdana" w:hAnsi="Verdana"/>
      <w:bCs/>
      <w:spacing w:val="4"/>
      <w:kern w:val="16"/>
      <w:sz w:val="16"/>
      <w:szCs w:val="20"/>
    </w:rPr>
  </w:style>
  <w:style w:type="character" w:customStyle="1" w:styleId="luchili">
    <w:name w:val="luc_hili"/>
    <w:rsid w:val="00201237"/>
  </w:style>
  <w:style w:type="paragraph" w:customStyle="1" w:styleId="Style2">
    <w:name w:val="Style2"/>
    <w:basedOn w:val="Normalny"/>
    <w:uiPriority w:val="99"/>
    <w:rsid w:val="00201237"/>
    <w:pPr>
      <w:widowControl w:val="0"/>
      <w:autoSpaceDE w:val="0"/>
      <w:autoSpaceDN w:val="0"/>
      <w:adjustRightInd w:val="0"/>
      <w:spacing w:after="0" w:line="182" w:lineRule="exact"/>
      <w:ind w:hanging="106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rsid w:val="002012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201237"/>
    <w:pPr>
      <w:widowControl w:val="0"/>
      <w:autoSpaceDE w:val="0"/>
      <w:autoSpaceDN w:val="0"/>
      <w:adjustRightInd w:val="0"/>
      <w:spacing w:after="0" w:line="174" w:lineRule="exact"/>
      <w:ind w:hanging="202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44">
    <w:name w:val="Font Style44"/>
    <w:rsid w:val="00201237"/>
    <w:rPr>
      <w:rFonts w:ascii="Arial" w:hAnsi="Arial" w:cs="Arial"/>
      <w:b/>
      <w:bCs/>
      <w:sz w:val="12"/>
      <w:szCs w:val="12"/>
    </w:rPr>
  </w:style>
  <w:style w:type="character" w:customStyle="1" w:styleId="FontStyle45">
    <w:name w:val="Font Style45"/>
    <w:uiPriority w:val="99"/>
    <w:rsid w:val="00201237"/>
    <w:rPr>
      <w:rFonts w:ascii="Arial" w:hAnsi="Arial" w:cs="Arial"/>
      <w:sz w:val="12"/>
      <w:szCs w:val="12"/>
    </w:rPr>
  </w:style>
  <w:style w:type="paragraph" w:customStyle="1" w:styleId="Domylny">
    <w:name w:val="Domyślny"/>
    <w:rsid w:val="00201237"/>
    <w:pPr>
      <w:suppressAutoHyphens/>
      <w:spacing w:after="200" w:line="276" w:lineRule="auto"/>
    </w:pPr>
    <w:rPr>
      <w:rFonts w:eastAsia="Calibri"/>
      <w:sz w:val="22"/>
      <w:szCs w:val="22"/>
      <w:lang w:eastAsia="en-US"/>
    </w:rPr>
  </w:style>
  <w:style w:type="paragraph" w:customStyle="1" w:styleId="tresc">
    <w:name w:val="tresc"/>
    <w:basedOn w:val="Normalny"/>
    <w:rsid w:val="00201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customStyle="1" w:styleId="redniecieniowanie2akcent11">
    <w:name w:val="Średnie cieniowanie 2 — akcent 11"/>
    <w:basedOn w:val="Standardowy"/>
    <w:next w:val="redniecieniowanie2akcent1"/>
    <w:uiPriority w:val="64"/>
    <w:rsid w:val="00201237"/>
    <w:rPr>
      <w:rFonts w:eastAsia="MS Minch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1">
    <w:name w:val="Średnie cieniowanie 2 — akcent 51"/>
    <w:basedOn w:val="Standardowy"/>
    <w:next w:val="redniecieniowanie2akcent5"/>
    <w:uiPriority w:val="64"/>
    <w:rsid w:val="00201237"/>
    <w:rPr>
      <w:rFonts w:eastAsia="MS Minch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omylnaczcionkaakapitu"/>
    <w:rsid w:val="00201237"/>
  </w:style>
  <w:style w:type="character" w:customStyle="1" w:styleId="Normalny1Znak">
    <w:name w:val="Normalny 1 Znak"/>
    <w:link w:val="Normalny1"/>
    <w:rsid w:val="00201237"/>
    <w:rPr>
      <w:rFonts w:ascii="Helvetica" w:eastAsia="Arial Unicode MS" w:hAnsi="Helvetica"/>
      <w:color w:val="000000"/>
      <w:szCs w:val="24"/>
      <w:lang w:eastAsia="x-none"/>
    </w:rPr>
  </w:style>
  <w:style w:type="paragraph" w:customStyle="1" w:styleId="Normalny1">
    <w:name w:val="Normalny 1"/>
    <w:basedOn w:val="Normalny"/>
    <w:link w:val="Normalny1Znak"/>
    <w:qFormat/>
    <w:rsid w:val="00201237"/>
    <w:pPr>
      <w:keepLines/>
      <w:suppressAutoHyphens/>
      <w:spacing w:after="120"/>
      <w:ind w:left="567"/>
      <w:jc w:val="both"/>
    </w:pPr>
    <w:rPr>
      <w:rFonts w:ascii="Helvetica" w:eastAsia="Arial Unicode MS" w:hAnsi="Helvetica"/>
      <w:color w:val="000000"/>
      <w:sz w:val="20"/>
      <w:szCs w:val="24"/>
      <w:lang w:eastAsia="x-none"/>
    </w:rPr>
  </w:style>
  <w:style w:type="paragraph" w:customStyle="1" w:styleId="Normalny2">
    <w:name w:val="Normalny 2"/>
    <w:basedOn w:val="Normalny"/>
    <w:qFormat/>
    <w:rsid w:val="00201237"/>
    <w:pPr>
      <w:keepLines/>
      <w:suppressAutoHyphens/>
      <w:spacing w:after="120"/>
      <w:ind w:left="1276"/>
      <w:jc w:val="both"/>
    </w:pPr>
    <w:rPr>
      <w:rFonts w:ascii="Helvetica" w:eastAsia="Arial" w:hAnsi="Helvetica" w:cs="Arial"/>
      <w:bCs/>
      <w:szCs w:val="18"/>
    </w:rPr>
  </w:style>
  <w:style w:type="paragraph" w:customStyle="1" w:styleId="Wstp">
    <w:name w:val="Wstęp"/>
    <w:basedOn w:val="Normalny"/>
    <w:qFormat/>
    <w:rsid w:val="00201237"/>
    <w:pPr>
      <w:keepLines/>
      <w:tabs>
        <w:tab w:val="num" w:pos="360"/>
      </w:tabs>
      <w:suppressAutoHyphens/>
      <w:spacing w:after="120"/>
      <w:contextualSpacing/>
      <w:jc w:val="both"/>
    </w:pPr>
    <w:rPr>
      <w:rFonts w:ascii="Helvetica" w:eastAsia="Arial Unicode MS" w:hAnsi="Helvetica" w:cs="Arial Unicode MS"/>
      <w:color w:val="000000"/>
      <w:lang w:eastAsia="pl-PL"/>
    </w:rPr>
  </w:style>
  <w:style w:type="table" w:customStyle="1" w:styleId="Tabela-Siatka311">
    <w:name w:val="Tabela - Siatka31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rsid w:val="002012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01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0">
    <w:name w:val="paragraph"/>
    <w:basedOn w:val="Normalny"/>
    <w:rsid w:val="00201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rackchangetextinsertion">
    <w:name w:val="trackchangetextinsertion"/>
    <w:basedOn w:val="Domylnaczcionkaakapitu"/>
    <w:rsid w:val="00201237"/>
  </w:style>
  <w:style w:type="character" w:customStyle="1" w:styleId="textrun">
    <w:name w:val="textrun"/>
    <w:basedOn w:val="Domylnaczcionkaakapitu"/>
    <w:rsid w:val="00201237"/>
  </w:style>
  <w:style w:type="character" w:customStyle="1" w:styleId="spellingerror">
    <w:name w:val="spellingerror"/>
    <w:basedOn w:val="Domylnaczcionkaakapitu"/>
    <w:rsid w:val="00201237"/>
  </w:style>
  <w:style w:type="character" w:customStyle="1" w:styleId="normaltextrun">
    <w:name w:val="normaltextrun"/>
    <w:basedOn w:val="Domylnaczcionkaakapitu"/>
    <w:rsid w:val="00201237"/>
  </w:style>
  <w:style w:type="character" w:customStyle="1" w:styleId="eop">
    <w:name w:val="eop"/>
    <w:basedOn w:val="Domylnaczcionkaakapitu"/>
    <w:rsid w:val="00201237"/>
  </w:style>
  <w:style w:type="character" w:customStyle="1" w:styleId="contentcontrol">
    <w:name w:val="contentcontrol"/>
    <w:basedOn w:val="Domylnaczcionkaakapitu"/>
    <w:rsid w:val="00201237"/>
  </w:style>
  <w:style w:type="character" w:customStyle="1" w:styleId="contentcontrolboundarysink">
    <w:name w:val="contentcontrolboundarysink"/>
    <w:basedOn w:val="Domylnaczcionkaakapitu"/>
    <w:rsid w:val="00201237"/>
  </w:style>
  <w:style w:type="character" w:customStyle="1" w:styleId="superscript">
    <w:name w:val="superscript"/>
    <w:basedOn w:val="Domylnaczcionkaakapitu"/>
    <w:rsid w:val="00201237"/>
  </w:style>
  <w:style w:type="character" w:customStyle="1" w:styleId="linebreakblob">
    <w:name w:val="linebreakblob"/>
    <w:basedOn w:val="Domylnaczcionkaakapitu"/>
    <w:rsid w:val="00201237"/>
  </w:style>
  <w:style w:type="character" w:customStyle="1" w:styleId="bcx0">
    <w:name w:val="bcx0"/>
    <w:basedOn w:val="Domylnaczcionkaakapitu"/>
    <w:rsid w:val="00201237"/>
  </w:style>
  <w:style w:type="character" w:customStyle="1" w:styleId="contextualspellingandgrammarerror">
    <w:name w:val="contextualspellingandgrammarerror"/>
    <w:basedOn w:val="Domylnaczcionkaakapitu"/>
    <w:rsid w:val="00201237"/>
  </w:style>
  <w:style w:type="table" w:styleId="redniecieniowanie1akcent1">
    <w:name w:val="Medium Shading 1 Accent 1"/>
    <w:basedOn w:val="Standardowy"/>
    <w:uiPriority w:val="63"/>
    <w:semiHidden/>
    <w:unhideWhenUsed/>
    <w:rsid w:val="0020123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unhideWhenUsed/>
    <w:rsid w:val="002012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2012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Tabela-Siatka41">
    <w:name w:val="Tabela - Siatka41"/>
    <w:basedOn w:val="Standardowy"/>
    <w:next w:val="Tabela-Siatka"/>
    <w:uiPriority w:val="59"/>
    <w:rsid w:val="0020123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">
    <w:name w:val="Heading #6"/>
    <w:basedOn w:val="Domylnaczcionkaakapitu"/>
    <w:uiPriority w:val="99"/>
    <w:rsid w:val="00201237"/>
    <w:rPr>
      <w:rFonts w:ascii="Times New Roman" w:hAnsi="Times New Roman" w:cs="Times New Roman"/>
      <w:spacing w:val="0"/>
      <w:sz w:val="21"/>
      <w:szCs w:val="21"/>
      <w:u w:val="single"/>
    </w:rPr>
  </w:style>
  <w:style w:type="table" w:customStyle="1" w:styleId="redniecieniowanie2akcent12">
    <w:name w:val="Średnie cieniowanie 2 — akcent 12"/>
    <w:basedOn w:val="Standardowy"/>
    <w:next w:val="redniecieniowanie2akcent1"/>
    <w:uiPriority w:val="64"/>
    <w:rsid w:val="00201237"/>
    <w:rPr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2">
    <w:name w:val="Średnie cieniowanie 2 — akcent 52"/>
    <w:basedOn w:val="Standardowy"/>
    <w:next w:val="redniecieniowanie2akcent5"/>
    <w:uiPriority w:val="64"/>
    <w:rsid w:val="00201237"/>
    <w:rPr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ela-Siatka141">
    <w:name w:val="Tabela - Siatka141"/>
    <w:basedOn w:val="Standardowy"/>
    <w:next w:val="Tabela-Siatka"/>
    <w:uiPriority w:val="59"/>
    <w:rsid w:val="0020123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1">
    <w:name w:val="Tabela - Siatka321"/>
    <w:basedOn w:val="Standardowy"/>
    <w:next w:val="Tabela-Siatka"/>
    <w:uiPriority w:val="59"/>
    <w:rsid w:val="002012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01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8DEA-59F2-4C39-93F6-96549B78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2701</Words>
  <Characters>18437</Characters>
  <Application>Microsoft Office Word</Application>
  <DocSecurity>0</DocSecurity>
  <Lines>153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4</cp:revision>
  <cp:lastPrinted>2026-01-13T11:09:00Z</cp:lastPrinted>
  <dcterms:created xsi:type="dcterms:W3CDTF">2026-01-23T07:20:00Z</dcterms:created>
  <dcterms:modified xsi:type="dcterms:W3CDTF">2026-01-23T08:11:00Z</dcterms:modified>
</cp:coreProperties>
</file>